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79E514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355DF9F" w14:textId="77777777" w:rsidR="004D361E" w:rsidRPr="005876CF" w:rsidRDefault="00BA0838">
      <w:pPr>
        <w:pStyle w:val="Nadpis3"/>
      </w:pPr>
      <w:r w:rsidRPr="005876CF">
        <w:t>D.1.1.a -T</w:t>
      </w:r>
      <w:r w:rsidR="004D361E" w:rsidRPr="005876CF">
        <w:t>echnická zpráva</w:t>
      </w:r>
    </w:p>
    <w:p w14:paraId="2070A8CF" w14:textId="77777777" w:rsidR="004D361E" w:rsidRPr="005876CF" w:rsidRDefault="004D361E">
      <w:pPr>
        <w:pStyle w:val="Nadpis2"/>
        <w:ind w:left="2832" w:hanging="2832"/>
        <w:rPr>
          <w:b/>
          <w:bCs/>
        </w:rPr>
      </w:pPr>
    </w:p>
    <w:p w14:paraId="1D08E312" w14:textId="77777777" w:rsidR="00257A8B" w:rsidRPr="005876CF" w:rsidRDefault="005E4D45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 w:cs="Arial"/>
          <w:bCs/>
          <w:sz w:val="24"/>
          <w:szCs w:val="24"/>
        </w:rPr>
        <w:t xml:space="preserve">Dokumentace řeší opravu průtočného profilu toku a odstranění naplavenin z koryta toku v úseku ř.km 6,365 – 8,000 v celkové délce1,635 km. </w:t>
      </w:r>
      <w:r w:rsidRPr="005876CF">
        <w:rPr>
          <w:rFonts w:ascii="Arial" w:hAnsi="Arial"/>
          <w:sz w:val="24"/>
          <w:szCs w:val="24"/>
        </w:rPr>
        <w:t xml:space="preserve">Dále je součástí stavby odstranění stromových a keřových porostů zasahujících do průtočného profilu koryta toku.  Jedná se o opravu, opravou nebudou měněny technické ani kapacitní parametry původního koryta. </w:t>
      </w:r>
      <w:r w:rsidR="00257A8B" w:rsidRPr="005876CF">
        <w:rPr>
          <w:rFonts w:ascii="Arial" w:hAnsi="Arial"/>
          <w:sz w:val="24"/>
          <w:szCs w:val="24"/>
        </w:rPr>
        <w:t xml:space="preserve">Stavba je prostá technologických zařízení. Stavba je rozčleněna na </w:t>
      </w:r>
      <w:r w:rsidR="00C272DE">
        <w:rPr>
          <w:rFonts w:ascii="Arial" w:hAnsi="Arial"/>
          <w:sz w:val="24"/>
          <w:szCs w:val="24"/>
        </w:rPr>
        <w:t>tři</w:t>
      </w:r>
      <w:r w:rsidR="00257A8B" w:rsidRPr="005876CF">
        <w:rPr>
          <w:rFonts w:ascii="Arial" w:hAnsi="Arial"/>
          <w:sz w:val="24"/>
          <w:szCs w:val="24"/>
        </w:rPr>
        <w:t xml:space="preserve"> stavební objekty:</w:t>
      </w:r>
    </w:p>
    <w:p w14:paraId="78FBE328" w14:textId="77777777" w:rsidR="00257A8B" w:rsidRPr="005876CF" w:rsidRDefault="00257A8B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 xml:space="preserve">SO01 - Oprava v ř.km 6,365 - </w:t>
      </w:r>
      <w:r w:rsidR="00F45529">
        <w:rPr>
          <w:rFonts w:ascii="Arial" w:hAnsi="Arial"/>
          <w:sz w:val="24"/>
          <w:szCs w:val="24"/>
        </w:rPr>
        <w:t>6,911</w:t>
      </w:r>
    </w:p>
    <w:p w14:paraId="72466984" w14:textId="77777777" w:rsidR="00906D4E" w:rsidRPr="005876CF" w:rsidRDefault="00906D4E" w:rsidP="00906D4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SO0</w:t>
      </w:r>
      <w:r>
        <w:rPr>
          <w:rFonts w:ascii="Arial" w:hAnsi="Arial"/>
          <w:sz w:val="24"/>
          <w:szCs w:val="24"/>
        </w:rPr>
        <w:t>2</w:t>
      </w:r>
      <w:r w:rsidRPr="005876CF">
        <w:rPr>
          <w:rFonts w:ascii="Arial" w:hAnsi="Arial"/>
          <w:sz w:val="24"/>
          <w:szCs w:val="24"/>
        </w:rPr>
        <w:t xml:space="preserve"> - Oprava v ř.km </w:t>
      </w:r>
      <w:r w:rsidR="00F45529">
        <w:rPr>
          <w:rFonts w:ascii="Arial" w:hAnsi="Arial"/>
          <w:sz w:val="24"/>
          <w:szCs w:val="24"/>
        </w:rPr>
        <w:t>6,911</w:t>
      </w:r>
      <w:r w:rsidRPr="005876CF">
        <w:rPr>
          <w:rFonts w:ascii="Arial" w:hAnsi="Arial"/>
          <w:sz w:val="24"/>
          <w:szCs w:val="24"/>
        </w:rPr>
        <w:t xml:space="preserve"> - 7,438</w:t>
      </w:r>
    </w:p>
    <w:p w14:paraId="124AF40D" w14:textId="77777777" w:rsidR="00257A8B" w:rsidRPr="005876CF" w:rsidRDefault="00257A8B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SO0</w:t>
      </w:r>
      <w:r w:rsidR="00906D4E">
        <w:rPr>
          <w:rFonts w:ascii="Arial" w:hAnsi="Arial"/>
          <w:sz w:val="24"/>
          <w:szCs w:val="24"/>
        </w:rPr>
        <w:t>3</w:t>
      </w:r>
      <w:r w:rsidRPr="005876CF">
        <w:rPr>
          <w:rFonts w:ascii="Arial" w:hAnsi="Arial"/>
          <w:sz w:val="24"/>
          <w:szCs w:val="24"/>
        </w:rPr>
        <w:t xml:space="preserve"> - Oprava v ř.km 7,438 - 8,000</w:t>
      </w:r>
    </w:p>
    <w:p w14:paraId="60815D61" w14:textId="77777777" w:rsidR="00257A8B" w:rsidRPr="005876CF" w:rsidRDefault="00257A8B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5DE83717" w14:textId="7F0F9BC0" w:rsidR="000D7741" w:rsidRDefault="00892B14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876CF">
        <w:rPr>
          <w:rFonts w:ascii="Arial" w:hAnsi="Arial"/>
          <w:b/>
          <w:sz w:val="24"/>
          <w:szCs w:val="24"/>
        </w:rPr>
        <w:t xml:space="preserve">a) </w:t>
      </w:r>
      <w:r w:rsidR="000D7741" w:rsidRPr="005876CF">
        <w:rPr>
          <w:rFonts w:ascii="Arial" w:hAnsi="Arial"/>
          <w:b/>
          <w:sz w:val="24"/>
          <w:szCs w:val="24"/>
        </w:rPr>
        <w:t>Stavební řešení</w:t>
      </w:r>
    </w:p>
    <w:p w14:paraId="14D717A7" w14:textId="2A162C2A" w:rsidR="000F2284" w:rsidRDefault="000F2284" w:rsidP="005A3D3B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F2284">
        <w:rPr>
          <w:rFonts w:ascii="Arial" w:hAnsi="Arial"/>
          <w:bCs/>
          <w:sz w:val="24"/>
          <w:szCs w:val="24"/>
        </w:rPr>
        <w:t>Před zahájením stavebních prací dodavatel zajistí vytyčení veškerých stavbou dotčených IS. V místě křížení bude před zahájením stavebních prací ověřena poloha IS a jejich uložení ručním výkopem v souladu s podmínkami majitelů a provozovatelů příslušných IS.</w:t>
      </w:r>
    </w:p>
    <w:p w14:paraId="2FA9071A" w14:textId="0CA14E7A" w:rsidR="004731F6" w:rsidRPr="000F2284" w:rsidRDefault="004731F6" w:rsidP="005A3D3B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Prostor pro mezideponii stavebního materiálu je určen na pozemku </w:t>
      </w:r>
      <w:proofErr w:type="spellStart"/>
      <w:r>
        <w:rPr>
          <w:rFonts w:ascii="Arial" w:hAnsi="Arial"/>
          <w:bCs/>
          <w:sz w:val="24"/>
          <w:szCs w:val="24"/>
        </w:rPr>
        <w:t>č.parc</w:t>
      </w:r>
      <w:proofErr w:type="spellEnd"/>
      <w:r>
        <w:rPr>
          <w:rFonts w:ascii="Arial" w:hAnsi="Arial"/>
          <w:bCs/>
          <w:sz w:val="24"/>
          <w:szCs w:val="24"/>
        </w:rPr>
        <w:t xml:space="preserve">. </w:t>
      </w:r>
      <w:r w:rsidR="004D0ED3">
        <w:rPr>
          <w:rFonts w:ascii="Arial" w:hAnsi="Arial"/>
          <w:bCs/>
          <w:sz w:val="24"/>
          <w:szCs w:val="24"/>
        </w:rPr>
        <w:t>2718/1</w:t>
      </w:r>
      <w:r>
        <w:rPr>
          <w:rFonts w:ascii="Arial" w:hAnsi="Arial"/>
          <w:bCs/>
          <w:sz w:val="24"/>
          <w:szCs w:val="24"/>
        </w:rPr>
        <w:t>, dopravní vzdálenost k těžišti stavby je do 3km.</w:t>
      </w:r>
    </w:p>
    <w:p w14:paraId="309659EE" w14:textId="77777777" w:rsidR="00257A8B" w:rsidRPr="005876CF" w:rsidRDefault="00192FD9" w:rsidP="00257A8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5876CF">
        <w:rPr>
          <w:rFonts w:ascii="Arial" w:hAnsi="Arial"/>
          <w:b/>
          <w:sz w:val="24"/>
          <w:szCs w:val="24"/>
        </w:rPr>
        <w:t xml:space="preserve">a.1) </w:t>
      </w:r>
      <w:r w:rsidR="00257A8B" w:rsidRPr="005876CF">
        <w:rPr>
          <w:rFonts w:ascii="Arial" w:hAnsi="Arial"/>
          <w:b/>
          <w:sz w:val="24"/>
          <w:szCs w:val="24"/>
        </w:rPr>
        <w:t xml:space="preserve">SO01 - Oprava v ř.km 6,365 - </w:t>
      </w:r>
      <w:r w:rsidR="00BF3257">
        <w:rPr>
          <w:rFonts w:ascii="Arial" w:hAnsi="Arial"/>
          <w:b/>
          <w:sz w:val="24"/>
          <w:szCs w:val="24"/>
        </w:rPr>
        <w:t>6,911</w:t>
      </w:r>
    </w:p>
    <w:p w14:paraId="1304BA82" w14:textId="77777777" w:rsidR="005F6AE9" w:rsidRPr="003C68E7" w:rsidRDefault="005F6AE9" w:rsidP="005F6AE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C68E7">
        <w:rPr>
          <w:rFonts w:ascii="Arial" w:hAnsi="Arial"/>
          <w:sz w:val="24"/>
          <w:szCs w:val="24"/>
        </w:rPr>
        <w:t>Součástí stavebního objektu SO01 je odstranění nánosů ze dna toku, opevnění dna v místě křížení vodovodu a kanalizace a oprava opevnění v ř.km 6,520-6,911.</w:t>
      </w:r>
    </w:p>
    <w:p w14:paraId="3773C5CC" w14:textId="77777777" w:rsidR="00257A8B" w:rsidRPr="005876CF" w:rsidRDefault="00257A8B" w:rsidP="00257A8B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876CF">
        <w:rPr>
          <w:rFonts w:ascii="Arial" w:hAnsi="Arial"/>
          <w:sz w:val="24"/>
          <w:szCs w:val="24"/>
          <w:u w:val="single"/>
        </w:rPr>
        <w:t>Odstranění nánosů ze dna toku</w:t>
      </w:r>
    </w:p>
    <w:p w14:paraId="6F780244" w14:textId="77777777" w:rsidR="00257A8B" w:rsidRPr="005876CF" w:rsidRDefault="00257A8B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 xml:space="preserve">Odstranění nánosů se provede v celém profilu koryta na úroveň stávajícího opevnění dna a svahů koryta. Před zahájením těžení zeminy se provede odstranění travního a rákosového porostu z těženého profilu. </w:t>
      </w:r>
    </w:p>
    <w:p w14:paraId="69FBDEC4" w14:textId="77777777" w:rsidR="00257A8B" w:rsidRPr="005876CF" w:rsidRDefault="00257A8B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Nánosy z části nezpevněného profilu koryta budou odstraněny strojně, nánosy na stávajícím opevněním budou z části odstraněny strojně, z části ručně. Podíl ručních prací při těžení nánosů je individuální a musí být zohledněn v ceně zemních prací. Vytěžené nánosy budou dočasně ukládány podél břehu k odvodnění. Po odvodnění budou nánosy naloženy a odvezeny k likvidaci na skládku.</w:t>
      </w:r>
    </w:p>
    <w:p w14:paraId="7E9DECFA" w14:textId="77777777" w:rsidR="00A81CB8" w:rsidRPr="005876CF" w:rsidRDefault="00A81CB8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lastRenderedPageBreak/>
        <w:t>Nánosy pod most</w:t>
      </w:r>
      <w:r w:rsidR="00BF3257">
        <w:rPr>
          <w:rFonts w:ascii="Arial" w:hAnsi="Arial"/>
          <w:sz w:val="24"/>
          <w:szCs w:val="24"/>
        </w:rPr>
        <w:t>em</w:t>
      </w:r>
      <w:r w:rsidRPr="005876CF">
        <w:rPr>
          <w:rFonts w:ascii="Arial" w:hAnsi="Arial"/>
          <w:sz w:val="24"/>
          <w:szCs w:val="24"/>
        </w:rPr>
        <w:t xml:space="preserve"> budou odstraněny ručně s ručním přemístěním k místu nakládky mimo objekty mostů</w:t>
      </w:r>
      <w:r w:rsidR="00D26513" w:rsidRPr="005876CF">
        <w:rPr>
          <w:rFonts w:ascii="Arial" w:hAnsi="Arial"/>
          <w:sz w:val="24"/>
          <w:szCs w:val="24"/>
        </w:rPr>
        <w:t xml:space="preserve"> ve vzdálenosti do 50m</w:t>
      </w:r>
      <w:r w:rsidRPr="005876CF">
        <w:rPr>
          <w:rFonts w:ascii="Arial" w:hAnsi="Arial"/>
          <w:sz w:val="24"/>
          <w:szCs w:val="24"/>
        </w:rPr>
        <w:t>.</w:t>
      </w:r>
    </w:p>
    <w:p w14:paraId="0B99229E" w14:textId="404D17CA" w:rsidR="00257A8B" w:rsidRPr="005876CF" w:rsidRDefault="00257A8B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Nánosy z části svahů koryta nad úrovní opevnění budou odstraněny strojně, svah po odtěžení nánosů bude upraven do předepsaného sklonu s nutným podílem ručních prací, povrch bude oset travní směsí. Stávající nepoškozené opevnění nesmí být stavební činností porušeno.</w:t>
      </w:r>
      <w:r w:rsidR="003C68E7">
        <w:rPr>
          <w:rFonts w:ascii="Arial" w:hAnsi="Arial"/>
          <w:sz w:val="24"/>
          <w:szCs w:val="24"/>
        </w:rPr>
        <w:t xml:space="preserve"> </w:t>
      </w:r>
      <w:r w:rsidRPr="005876CF">
        <w:rPr>
          <w:rFonts w:ascii="Arial" w:hAnsi="Arial"/>
          <w:sz w:val="24"/>
          <w:szCs w:val="24"/>
        </w:rPr>
        <w:t>Stávající poškozené opevnění se opraví, rozsah poškození se předpokládá 10% z celkové délky opevnění. Zemní práce se musí provádět tak, a by stavební činností nedošlo k rozšíření poškození stávajícího poškození.</w:t>
      </w:r>
    </w:p>
    <w:p w14:paraId="0CD1BB2D" w14:textId="77777777" w:rsidR="00E83EF0" w:rsidRPr="005876CF" w:rsidRDefault="00E83EF0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Mezi profily PP1 – PP9 bude veškerá manipulace s vytěženou zeminou v rámci koryta. Zemina bude přehozena do úseku mezi profily 9-10, zde bude při březích uložena k odvodnění. Po odvodnění bude naložena a odvezena na skládku.</w:t>
      </w:r>
    </w:p>
    <w:p w14:paraId="65067487" w14:textId="77777777" w:rsidR="008C2B5C" w:rsidRPr="005876CF" w:rsidRDefault="008C2B5C" w:rsidP="00257A8B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876CF">
        <w:rPr>
          <w:rFonts w:ascii="Arial" w:hAnsi="Arial"/>
          <w:sz w:val="24"/>
          <w:szCs w:val="24"/>
          <w:u w:val="single"/>
        </w:rPr>
        <w:t>Opevnění dna v místě křížení vodovodu a kanalizace</w:t>
      </w:r>
    </w:p>
    <w:p w14:paraId="43B14E50" w14:textId="77777777" w:rsidR="00E07E0C" w:rsidRPr="005876CF" w:rsidRDefault="008C2B5C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 xml:space="preserve">Z důvodu vyšší úrovně koruny betonové chráničky křižujícího kanalizačního potrubí oproti úrovni upravené nivelety dna se provede úprava náběhů pod a nad chráničku. </w:t>
      </w:r>
    </w:p>
    <w:p w14:paraId="041622CA" w14:textId="77777777" w:rsidR="00E07E0C" w:rsidRPr="005876CF" w:rsidRDefault="00E07E0C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Oprava bude prováděna v zajímkované stavební jámě. Nad a pod objektem bude zřízena napříč korytem zřízena zemní hrázka, převedení vody přes zajímkovanou stavební jámu bude 2* potrubím DN 600mm.</w:t>
      </w:r>
      <w:r w:rsidR="00FF0102" w:rsidRPr="005876CF">
        <w:rPr>
          <w:rFonts w:ascii="Arial" w:hAnsi="Arial"/>
          <w:sz w:val="24"/>
          <w:szCs w:val="24"/>
        </w:rPr>
        <w:t xml:space="preserve">Potrubí bude délky 2*25m. </w:t>
      </w:r>
      <w:r w:rsidR="00573E11" w:rsidRPr="005876CF">
        <w:rPr>
          <w:rFonts w:ascii="Arial" w:hAnsi="Arial"/>
          <w:sz w:val="24"/>
          <w:szCs w:val="24"/>
        </w:rPr>
        <w:t>Zemina do konstrukcí hrázek se použije ze dna a svahů</w:t>
      </w:r>
      <w:r w:rsidR="006F2F88" w:rsidRPr="005876CF">
        <w:rPr>
          <w:rFonts w:ascii="Arial" w:hAnsi="Arial"/>
          <w:sz w:val="24"/>
          <w:szCs w:val="24"/>
        </w:rPr>
        <w:t xml:space="preserve"> (odtěžení max. na předepsanou niveletu dna a úroveň svahů příčného řezu) </w:t>
      </w:r>
      <w:r w:rsidR="00573E11" w:rsidRPr="005876CF">
        <w:rPr>
          <w:rFonts w:ascii="Arial" w:hAnsi="Arial"/>
          <w:sz w:val="24"/>
          <w:szCs w:val="24"/>
        </w:rPr>
        <w:t>toku před zahájením těžení nánosů. Při zakládání objektu se počítá s čerpáním prosáklé vody. Čerpaná voda bude odváděna do koryta pod objektem. Po ukončení stavebních prací se potrubí odstraní, hrázky se odtěží a dokončí se odstranění nánosů ze dna a svahů v úseku pod a nad objektem.</w:t>
      </w:r>
    </w:p>
    <w:p w14:paraId="60415D0C" w14:textId="4724DE5B" w:rsidR="00E07E0C" w:rsidRPr="000F2284" w:rsidRDefault="00E07E0C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5876CF">
        <w:rPr>
          <w:rFonts w:ascii="Arial" w:hAnsi="Arial"/>
          <w:sz w:val="24"/>
          <w:szCs w:val="24"/>
        </w:rPr>
        <w:t>Před zahájením stavebních prací se provede vybourání dlažby</w:t>
      </w:r>
      <w:r w:rsidR="00485DAB">
        <w:rPr>
          <w:rFonts w:ascii="Arial" w:hAnsi="Arial"/>
          <w:sz w:val="24"/>
          <w:szCs w:val="24"/>
        </w:rPr>
        <w:t xml:space="preserve"> včetně poškozené patky</w:t>
      </w:r>
      <w:r w:rsidRPr="005876CF">
        <w:rPr>
          <w:rFonts w:ascii="Arial" w:hAnsi="Arial"/>
          <w:sz w:val="24"/>
          <w:szCs w:val="24"/>
        </w:rPr>
        <w:t xml:space="preserve"> v obou březích </w:t>
      </w:r>
      <w:r w:rsidRPr="000F2284">
        <w:rPr>
          <w:rFonts w:ascii="Arial" w:hAnsi="Arial"/>
          <w:sz w:val="24"/>
          <w:szCs w:val="24"/>
        </w:rPr>
        <w:t xml:space="preserve">z důvodu </w:t>
      </w:r>
      <w:r w:rsidR="00485DAB" w:rsidRPr="000F2284">
        <w:rPr>
          <w:rFonts w:ascii="Arial" w:hAnsi="Arial"/>
          <w:sz w:val="24"/>
          <w:szCs w:val="24"/>
        </w:rPr>
        <w:t xml:space="preserve">rozšíření původního opevnění svahů pod objektem a z důvodu </w:t>
      </w:r>
      <w:r w:rsidRPr="000F2284">
        <w:rPr>
          <w:rFonts w:ascii="Arial" w:hAnsi="Arial"/>
          <w:sz w:val="24"/>
          <w:szCs w:val="24"/>
        </w:rPr>
        <w:t xml:space="preserve">zavázání nové konstrukce do břehové linie. </w:t>
      </w:r>
      <w:r w:rsidR="001967AD" w:rsidRPr="000F2284">
        <w:rPr>
          <w:rFonts w:ascii="Arial" w:hAnsi="Arial"/>
          <w:sz w:val="24"/>
          <w:szCs w:val="24"/>
        </w:rPr>
        <w:t>Vybouraný podkladní beton bude pneumatickým kladivem upraven na velikost max. 150/150</w:t>
      </w:r>
      <w:r w:rsidR="00991FF7" w:rsidRPr="000F2284">
        <w:rPr>
          <w:rFonts w:ascii="Arial" w:hAnsi="Arial"/>
          <w:sz w:val="24"/>
          <w:szCs w:val="24"/>
        </w:rPr>
        <w:t>/150</w:t>
      </w:r>
      <w:r w:rsidR="001967AD" w:rsidRPr="000F2284">
        <w:rPr>
          <w:rFonts w:ascii="Arial" w:hAnsi="Arial"/>
          <w:sz w:val="24"/>
          <w:szCs w:val="24"/>
        </w:rPr>
        <w:t xml:space="preserve">mm a bude uložen na základovou spáru rovnaniny. </w:t>
      </w:r>
      <w:r w:rsidRPr="000F2284">
        <w:rPr>
          <w:rFonts w:ascii="Arial" w:hAnsi="Arial"/>
          <w:sz w:val="24"/>
          <w:szCs w:val="24"/>
        </w:rPr>
        <w:t xml:space="preserve">Lomový kámen bude očištěn a bude použit zpět do nové konstrukce. </w:t>
      </w:r>
    </w:p>
    <w:p w14:paraId="469B8201" w14:textId="325B0AEC" w:rsidR="00DA22E8" w:rsidRPr="000F2284" w:rsidRDefault="008C2B5C" w:rsidP="00DA22E8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Úprava </w:t>
      </w:r>
      <w:r w:rsidR="00485DAB" w:rsidRPr="000F2284">
        <w:rPr>
          <w:rFonts w:ascii="Arial" w:hAnsi="Arial"/>
          <w:sz w:val="24"/>
          <w:szCs w:val="24"/>
        </w:rPr>
        <w:t xml:space="preserve">a rozšíření </w:t>
      </w:r>
      <w:r w:rsidRPr="000F2284">
        <w:rPr>
          <w:rFonts w:ascii="Arial" w:hAnsi="Arial"/>
          <w:sz w:val="24"/>
          <w:szCs w:val="24"/>
        </w:rPr>
        <w:t xml:space="preserve">se provede dlažbou z lomového kamene </w:t>
      </w:r>
      <w:proofErr w:type="spellStart"/>
      <w:r w:rsidR="00485DAB" w:rsidRPr="000F2284">
        <w:rPr>
          <w:rFonts w:ascii="Arial" w:hAnsi="Arial"/>
          <w:sz w:val="24"/>
          <w:szCs w:val="24"/>
        </w:rPr>
        <w:t>tl</w:t>
      </w:r>
      <w:proofErr w:type="spellEnd"/>
      <w:r w:rsidR="00485DAB" w:rsidRPr="000F2284">
        <w:rPr>
          <w:rFonts w:ascii="Arial" w:hAnsi="Arial"/>
          <w:sz w:val="24"/>
          <w:szCs w:val="24"/>
        </w:rPr>
        <w:t xml:space="preserve">. 200mm </w:t>
      </w:r>
      <w:r w:rsidRPr="000F2284">
        <w:rPr>
          <w:rFonts w:ascii="Arial" w:hAnsi="Arial"/>
          <w:sz w:val="24"/>
          <w:szCs w:val="24"/>
        </w:rPr>
        <w:t>s vyspárováním MC ukládanou na podklad z</w:t>
      </w:r>
      <w:r w:rsidR="00485DAB" w:rsidRPr="000F2284">
        <w:rPr>
          <w:rFonts w:ascii="Arial" w:hAnsi="Arial"/>
          <w:sz w:val="24"/>
          <w:szCs w:val="24"/>
        </w:rPr>
        <w:t> </w:t>
      </w:r>
      <w:r w:rsidRPr="000F2284">
        <w:rPr>
          <w:rFonts w:ascii="Arial" w:hAnsi="Arial"/>
          <w:sz w:val="24"/>
          <w:szCs w:val="24"/>
        </w:rPr>
        <w:t>betonu</w:t>
      </w:r>
      <w:r w:rsidR="00485DAB" w:rsidRPr="000F2284">
        <w:rPr>
          <w:rFonts w:ascii="Arial" w:hAnsi="Arial"/>
          <w:sz w:val="24"/>
          <w:szCs w:val="24"/>
        </w:rPr>
        <w:t xml:space="preserve"> </w:t>
      </w:r>
      <w:proofErr w:type="spellStart"/>
      <w:r w:rsidR="00485DAB" w:rsidRPr="000F2284">
        <w:rPr>
          <w:rFonts w:ascii="Arial" w:hAnsi="Arial"/>
          <w:sz w:val="24"/>
          <w:szCs w:val="24"/>
        </w:rPr>
        <w:t>tl</w:t>
      </w:r>
      <w:proofErr w:type="spellEnd"/>
      <w:r w:rsidR="00485DAB" w:rsidRPr="000F2284">
        <w:rPr>
          <w:rFonts w:ascii="Arial" w:hAnsi="Arial"/>
          <w:sz w:val="24"/>
          <w:szCs w:val="24"/>
        </w:rPr>
        <w:t xml:space="preserve">. 200mm zřízeném na podkladu ze štěrkopísku </w:t>
      </w:r>
      <w:proofErr w:type="spellStart"/>
      <w:r w:rsidR="00485DAB" w:rsidRPr="000F2284">
        <w:rPr>
          <w:rFonts w:ascii="Arial" w:hAnsi="Arial"/>
          <w:sz w:val="24"/>
          <w:szCs w:val="24"/>
        </w:rPr>
        <w:t>tl</w:t>
      </w:r>
      <w:proofErr w:type="spellEnd"/>
      <w:r w:rsidR="00485DAB" w:rsidRPr="000F2284">
        <w:rPr>
          <w:rFonts w:ascii="Arial" w:hAnsi="Arial"/>
          <w:sz w:val="24"/>
          <w:szCs w:val="24"/>
        </w:rPr>
        <w:t>. 150mm</w:t>
      </w:r>
      <w:r w:rsidRPr="000F2284">
        <w:rPr>
          <w:rFonts w:ascii="Arial" w:hAnsi="Arial"/>
          <w:sz w:val="24"/>
          <w:szCs w:val="24"/>
        </w:rPr>
        <w:t xml:space="preserve">. </w:t>
      </w:r>
      <w:r w:rsidR="001E124C" w:rsidRPr="000F2284">
        <w:rPr>
          <w:rFonts w:ascii="Arial" w:hAnsi="Arial"/>
          <w:sz w:val="24"/>
          <w:szCs w:val="24"/>
        </w:rPr>
        <w:t xml:space="preserve">Sklon svahů v ploše upravovaného opevnění bude odpovídat sklonu svahů původních. </w:t>
      </w:r>
      <w:r w:rsidR="00DA22E8" w:rsidRPr="000F2284">
        <w:rPr>
          <w:rFonts w:ascii="Arial" w:hAnsi="Arial"/>
          <w:bCs/>
          <w:sz w:val="24"/>
          <w:szCs w:val="24"/>
        </w:rPr>
        <w:t xml:space="preserve">Spáry </w:t>
      </w:r>
      <w:r w:rsidR="00FA1020" w:rsidRPr="000F2284">
        <w:rPr>
          <w:rFonts w:ascii="Arial" w:hAnsi="Arial"/>
          <w:bCs/>
          <w:sz w:val="24"/>
          <w:szCs w:val="24"/>
        </w:rPr>
        <w:t>v dlažbě</w:t>
      </w:r>
      <w:r w:rsidR="00DA22E8" w:rsidRPr="000F2284">
        <w:rPr>
          <w:rFonts w:ascii="Arial" w:hAnsi="Arial"/>
          <w:bCs/>
          <w:sz w:val="24"/>
          <w:szCs w:val="24"/>
        </w:rPr>
        <w:t xml:space="preserve"> budou vyplněny cementovou maltou na </w:t>
      </w:r>
      <w:r w:rsidR="00DA22E8" w:rsidRPr="000F2284">
        <w:rPr>
          <w:rFonts w:ascii="Arial" w:hAnsi="Arial"/>
          <w:bCs/>
          <w:sz w:val="24"/>
          <w:szCs w:val="24"/>
        </w:rPr>
        <w:lastRenderedPageBreak/>
        <w:t>úroveň líce kamene, povrch spár bude zahlazen ocelovým hladítkem. Povrch dlažby spárovaných ploch bude očištěn.</w:t>
      </w:r>
    </w:p>
    <w:p w14:paraId="56D748BD" w14:textId="03813BD2" w:rsidR="008C2B5C" w:rsidRPr="000F2284" w:rsidRDefault="008C2B5C" w:rsidP="00257A8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V patě budou náběhy stabilizovány </w:t>
      </w:r>
      <w:r w:rsidR="00E07E0C" w:rsidRPr="000F2284">
        <w:rPr>
          <w:rFonts w:ascii="Arial" w:hAnsi="Arial"/>
          <w:sz w:val="24"/>
          <w:szCs w:val="24"/>
        </w:rPr>
        <w:t>železo</w:t>
      </w:r>
      <w:r w:rsidRPr="000F2284">
        <w:rPr>
          <w:rFonts w:ascii="Arial" w:hAnsi="Arial"/>
          <w:sz w:val="24"/>
          <w:szCs w:val="24"/>
        </w:rPr>
        <w:t xml:space="preserve">betonovými stabilizačními prahy, dno pod a nad prahy bude na délku 3,00m </w:t>
      </w:r>
      <w:r w:rsidR="00E07E0C" w:rsidRPr="000F2284">
        <w:rPr>
          <w:rFonts w:ascii="Arial" w:hAnsi="Arial"/>
          <w:sz w:val="24"/>
          <w:szCs w:val="24"/>
        </w:rPr>
        <w:t xml:space="preserve">– </w:t>
      </w:r>
      <w:r w:rsidR="001E124C" w:rsidRPr="000F2284">
        <w:rPr>
          <w:rFonts w:ascii="Arial" w:hAnsi="Arial"/>
          <w:sz w:val="24"/>
          <w:szCs w:val="24"/>
        </w:rPr>
        <w:t>13,70</w:t>
      </w:r>
      <w:r w:rsidR="00E07E0C" w:rsidRPr="000F2284">
        <w:rPr>
          <w:rFonts w:ascii="Arial" w:hAnsi="Arial"/>
          <w:sz w:val="24"/>
          <w:szCs w:val="24"/>
        </w:rPr>
        <w:t xml:space="preserve">m </w:t>
      </w:r>
      <w:r w:rsidRPr="000F2284">
        <w:rPr>
          <w:rFonts w:ascii="Arial" w:hAnsi="Arial"/>
          <w:sz w:val="24"/>
          <w:szCs w:val="24"/>
        </w:rPr>
        <w:t>opevněno rovnaninou z lomového kamene</w:t>
      </w:r>
      <w:r w:rsidR="001F3289" w:rsidRPr="000F2284">
        <w:rPr>
          <w:rFonts w:ascii="Arial" w:hAnsi="Arial"/>
          <w:sz w:val="24"/>
          <w:szCs w:val="24"/>
        </w:rPr>
        <w:t xml:space="preserve"> s urovnáním líce</w:t>
      </w:r>
      <w:r w:rsidRPr="000F2284">
        <w:rPr>
          <w:rFonts w:ascii="Arial" w:hAnsi="Arial"/>
          <w:sz w:val="24"/>
          <w:szCs w:val="24"/>
        </w:rPr>
        <w:t>.</w:t>
      </w:r>
      <w:r w:rsidR="00322F50" w:rsidRPr="000F2284">
        <w:rPr>
          <w:rFonts w:ascii="Arial" w:hAnsi="Arial"/>
          <w:sz w:val="24"/>
          <w:szCs w:val="24"/>
        </w:rPr>
        <w:t xml:space="preserve"> </w:t>
      </w:r>
      <w:r w:rsidR="001E124C" w:rsidRPr="000F2284">
        <w:rPr>
          <w:rFonts w:ascii="Arial" w:hAnsi="Arial"/>
          <w:sz w:val="24"/>
          <w:szCs w:val="24"/>
        </w:rPr>
        <w:t>Upravované o</w:t>
      </w:r>
      <w:r w:rsidR="00322F50" w:rsidRPr="000F2284">
        <w:rPr>
          <w:rFonts w:ascii="Arial" w:hAnsi="Arial"/>
          <w:sz w:val="24"/>
          <w:szCs w:val="24"/>
        </w:rPr>
        <w:t xml:space="preserve">pevnění </w:t>
      </w:r>
      <w:r w:rsidR="001F3289" w:rsidRPr="000F2284">
        <w:rPr>
          <w:rFonts w:ascii="Arial" w:hAnsi="Arial"/>
          <w:sz w:val="24"/>
          <w:szCs w:val="24"/>
        </w:rPr>
        <w:t>svahů</w:t>
      </w:r>
      <w:r w:rsidR="00322F50" w:rsidRPr="000F2284">
        <w:rPr>
          <w:rFonts w:ascii="Arial" w:hAnsi="Arial"/>
          <w:sz w:val="24"/>
          <w:szCs w:val="24"/>
        </w:rPr>
        <w:t xml:space="preserve"> bude v obou břehových liniích navázáno na stávající opevnění svahů.</w:t>
      </w:r>
    </w:p>
    <w:p w14:paraId="1C0E557A" w14:textId="77777777" w:rsidR="00CC2CD7" w:rsidRPr="000F2284" w:rsidRDefault="00CC2CD7" w:rsidP="00B01F7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F2284">
        <w:rPr>
          <w:rFonts w:ascii="Arial" w:hAnsi="Arial"/>
          <w:sz w:val="24"/>
          <w:szCs w:val="24"/>
          <w:u w:val="single"/>
        </w:rPr>
        <w:t>Oprava opevnění v ř.km 6,520-6,911</w:t>
      </w:r>
    </w:p>
    <w:p w14:paraId="6CF1E27D" w14:textId="77777777" w:rsidR="00B01F77" w:rsidRPr="000F2284" w:rsidRDefault="00B01F77" w:rsidP="00B01F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Rozsah nutné opravy se upřesní až po odstranění nánosů z opevnění. Provede se pouze oprava poškozených míst (rozplavené patky nebo opevnění nad patkou). Pro opravu bude použit uvolněný lomový kámen z místa poruchy, případné doplnění se provede novým lomovým kamenem stejné barvy a velikosti. Opravou se uvede opevnění v místě poškození do původního tvaru, opravou se nebude rozsah opevnění navyšovat. Celkový rozsah opravy opevnění se předpokládá do </w:t>
      </w:r>
      <w:r w:rsidR="00301ECE" w:rsidRPr="000F2284">
        <w:rPr>
          <w:rFonts w:ascii="Arial" w:hAnsi="Arial"/>
          <w:sz w:val="24"/>
          <w:szCs w:val="24"/>
        </w:rPr>
        <w:t>10</w:t>
      </w:r>
      <w:r w:rsidRPr="000F2284">
        <w:rPr>
          <w:rFonts w:ascii="Arial" w:hAnsi="Arial"/>
          <w:sz w:val="24"/>
          <w:szCs w:val="24"/>
        </w:rPr>
        <w:t>% celkové délky opevnění.</w:t>
      </w:r>
    </w:p>
    <w:p w14:paraId="168AC5F5" w14:textId="77777777" w:rsidR="00580CE9" w:rsidRPr="000F2284" w:rsidRDefault="003B3F05" w:rsidP="00580CE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>Stávající o</w:t>
      </w:r>
      <w:r w:rsidR="00596AD9" w:rsidRPr="000F2284">
        <w:rPr>
          <w:rFonts w:ascii="Arial" w:hAnsi="Arial"/>
          <w:sz w:val="24"/>
          <w:szCs w:val="24"/>
        </w:rPr>
        <w:t xml:space="preserve">pevnění svahu je řešeno dlažbou z lomového kamene na sucho opřenou do patky </w:t>
      </w:r>
      <w:r w:rsidR="00301ECE" w:rsidRPr="000F2284">
        <w:rPr>
          <w:rFonts w:ascii="Arial" w:hAnsi="Arial"/>
          <w:sz w:val="24"/>
          <w:szCs w:val="24"/>
        </w:rPr>
        <w:t>z</w:t>
      </w:r>
      <w:r w:rsidR="00976DAC" w:rsidRPr="000F2284">
        <w:rPr>
          <w:rFonts w:ascii="Arial" w:hAnsi="Arial"/>
          <w:sz w:val="24"/>
          <w:szCs w:val="24"/>
        </w:rPr>
        <w:t>e zdiva u</w:t>
      </w:r>
      <w:r w:rsidR="00301ECE" w:rsidRPr="000F2284">
        <w:rPr>
          <w:rFonts w:ascii="Arial" w:hAnsi="Arial"/>
          <w:sz w:val="24"/>
          <w:szCs w:val="24"/>
        </w:rPr>
        <w:t xml:space="preserve"> lomového kamene</w:t>
      </w:r>
      <w:r w:rsidR="00596AD9" w:rsidRPr="000F2284">
        <w:rPr>
          <w:rFonts w:ascii="Arial" w:hAnsi="Arial"/>
          <w:sz w:val="24"/>
          <w:szCs w:val="24"/>
        </w:rPr>
        <w:t xml:space="preserve">. </w:t>
      </w:r>
      <w:r w:rsidR="00580CE9" w:rsidRPr="000F2284">
        <w:rPr>
          <w:rFonts w:ascii="Arial" w:hAnsi="Arial"/>
          <w:sz w:val="24"/>
          <w:szCs w:val="24"/>
        </w:rPr>
        <w:t xml:space="preserve">Uvolněné kameny po obvodu poškozené plochy budou odstraněny včetně podkladního betonu. Vybouraný podkladní beton bude </w:t>
      </w:r>
      <w:r w:rsidR="00FA1020" w:rsidRPr="000F2284">
        <w:rPr>
          <w:rFonts w:ascii="Arial" w:hAnsi="Arial"/>
          <w:sz w:val="24"/>
          <w:szCs w:val="24"/>
        </w:rPr>
        <w:t>odvezen na skládku</w:t>
      </w:r>
      <w:r w:rsidR="00580CE9" w:rsidRPr="000F2284">
        <w:rPr>
          <w:rFonts w:ascii="Arial" w:hAnsi="Arial"/>
          <w:sz w:val="24"/>
          <w:szCs w:val="24"/>
        </w:rPr>
        <w:t xml:space="preserve">. Lomový kámen bude očištěn a bude použit zpět do nové konstrukce. </w:t>
      </w:r>
    </w:p>
    <w:p w14:paraId="64D8F4E2" w14:textId="7C7D6EE9" w:rsidR="00FA1020" w:rsidRPr="000F2284" w:rsidRDefault="00596AD9" w:rsidP="00FA1020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Oprava poškozených ploch </w:t>
      </w:r>
      <w:r w:rsidR="003B3F05" w:rsidRPr="000F2284">
        <w:rPr>
          <w:rFonts w:ascii="Arial" w:hAnsi="Arial"/>
          <w:sz w:val="24"/>
          <w:szCs w:val="24"/>
        </w:rPr>
        <w:t xml:space="preserve">dlažby </w:t>
      </w:r>
      <w:r w:rsidRPr="000F2284">
        <w:rPr>
          <w:rFonts w:ascii="Arial" w:hAnsi="Arial"/>
          <w:sz w:val="24"/>
          <w:szCs w:val="24"/>
        </w:rPr>
        <w:t xml:space="preserve">bude </w:t>
      </w:r>
      <w:r w:rsidR="00C41049" w:rsidRPr="000F2284">
        <w:rPr>
          <w:rFonts w:ascii="Arial" w:hAnsi="Arial"/>
          <w:sz w:val="24"/>
          <w:szCs w:val="24"/>
        </w:rPr>
        <w:t xml:space="preserve">dlažbou z </w:t>
      </w:r>
      <w:r w:rsidR="00A804E6" w:rsidRPr="000F2284">
        <w:rPr>
          <w:rFonts w:ascii="Arial" w:hAnsi="Arial"/>
          <w:sz w:val="24"/>
          <w:szCs w:val="24"/>
        </w:rPr>
        <w:t xml:space="preserve">lomového kamene </w:t>
      </w:r>
      <w:r w:rsidR="00C41049" w:rsidRPr="000F2284">
        <w:rPr>
          <w:rFonts w:ascii="Arial" w:hAnsi="Arial"/>
          <w:sz w:val="24"/>
          <w:szCs w:val="24"/>
        </w:rPr>
        <w:t>vyspárovanou MC a zřízenou na podklad z betonu</w:t>
      </w:r>
      <w:r w:rsidR="00A804E6" w:rsidRPr="000F2284">
        <w:rPr>
          <w:rFonts w:ascii="Arial" w:hAnsi="Arial"/>
          <w:sz w:val="24"/>
          <w:szCs w:val="24"/>
        </w:rPr>
        <w:t xml:space="preserve">. </w:t>
      </w:r>
      <w:r w:rsidR="00C41049" w:rsidRPr="000F2284">
        <w:rPr>
          <w:rFonts w:ascii="Arial" w:hAnsi="Arial"/>
          <w:sz w:val="24"/>
          <w:szCs w:val="24"/>
        </w:rPr>
        <w:t xml:space="preserve">Oprava poškozených patek bude </w:t>
      </w:r>
      <w:r w:rsidR="003F5EF5" w:rsidRPr="000F2284">
        <w:rPr>
          <w:rFonts w:ascii="Arial" w:hAnsi="Arial"/>
          <w:sz w:val="24"/>
          <w:szCs w:val="24"/>
        </w:rPr>
        <w:t xml:space="preserve">obkladním zdivem </w:t>
      </w:r>
      <w:r w:rsidR="00C41049" w:rsidRPr="000F2284">
        <w:rPr>
          <w:rFonts w:ascii="Arial" w:hAnsi="Arial"/>
          <w:sz w:val="24"/>
          <w:szCs w:val="24"/>
        </w:rPr>
        <w:t>z lomového kamene.</w:t>
      </w:r>
      <w:r w:rsidR="006214D6" w:rsidRPr="000F2284">
        <w:rPr>
          <w:rFonts w:ascii="Arial" w:hAnsi="Arial"/>
          <w:sz w:val="24"/>
          <w:szCs w:val="24"/>
        </w:rPr>
        <w:t xml:space="preserve"> </w:t>
      </w:r>
      <w:r w:rsidR="00FA1020" w:rsidRPr="000F2284">
        <w:rPr>
          <w:rFonts w:ascii="Arial" w:hAnsi="Arial"/>
          <w:bCs/>
          <w:sz w:val="24"/>
          <w:szCs w:val="24"/>
        </w:rPr>
        <w:t>Spáry v dlažbě a zdivu budou vyplněny cementovou maltou na úroveň líce kamene, povrch spár bude zahlazen ocelovým hladítkem. Povrch dlažby a zdiva spárovaných ploch bude očištěn.</w:t>
      </w:r>
    </w:p>
    <w:p w14:paraId="72377ABC" w14:textId="77777777" w:rsidR="00B51E49" w:rsidRPr="000F2284" w:rsidRDefault="00B51E49" w:rsidP="00B51E4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F2284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556C6912" w14:textId="77777777" w:rsidR="00B51E49" w:rsidRPr="000F2284" w:rsidRDefault="00EF5FF4" w:rsidP="00B51E49">
      <w:pPr>
        <w:spacing w:line="360" w:lineRule="auto"/>
        <w:jc w:val="both"/>
        <w:rPr>
          <w:b/>
        </w:rPr>
      </w:pPr>
      <w:r w:rsidRPr="000F2284">
        <w:rPr>
          <w:rFonts w:ascii="Arial" w:hAnsi="Arial"/>
          <w:bCs/>
          <w:sz w:val="24"/>
          <w:szCs w:val="24"/>
        </w:rPr>
        <w:t xml:space="preserve">Lomový kámen do konstrukce dlažby a zdiva bude žulový, </w:t>
      </w:r>
      <w:proofErr w:type="spellStart"/>
      <w:r w:rsidRPr="000F2284">
        <w:rPr>
          <w:rFonts w:ascii="Arial" w:hAnsi="Arial"/>
          <w:bCs/>
          <w:sz w:val="24"/>
          <w:szCs w:val="24"/>
        </w:rPr>
        <w:t>lomařsky</w:t>
      </w:r>
      <w:proofErr w:type="spellEnd"/>
      <w:r w:rsidRPr="000F2284">
        <w:rPr>
          <w:rFonts w:ascii="Arial" w:hAnsi="Arial"/>
          <w:bCs/>
          <w:sz w:val="24"/>
          <w:szCs w:val="24"/>
        </w:rPr>
        <w:t xml:space="preserve"> upravený barvy světlé. </w:t>
      </w:r>
    </w:p>
    <w:p w14:paraId="3B07AB3C" w14:textId="77777777" w:rsidR="00EF5FF4" w:rsidRPr="000F2284" w:rsidRDefault="00EF5FF4" w:rsidP="00EF5FF4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F2284">
        <w:rPr>
          <w:rFonts w:ascii="Arial" w:hAnsi="Arial"/>
          <w:bCs/>
          <w:sz w:val="24"/>
          <w:szCs w:val="24"/>
        </w:rPr>
        <w:t>Konstrukční beton bude třídy C 25/30 XC4, XF3, podkladní betony budou třídy C 25/30 XC2, XA1. Betonářská ocel 10505(R). Spáry v dlažbě a stěnách budou vyplněny cementovou maltou.</w:t>
      </w:r>
    </w:p>
    <w:p w14:paraId="756C46F2" w14:textId="77777777" w:rsidR="006B4E4A" w:rsidRDefault="006B4E4A" w:rsidP="00076ED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25B1F23D" w14:textId="77777777" w:rsidR="006B4E4A" w:rsidRDefault="006B4E4A" w:rsidP="00076ED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3A16D115" w14:textId="77777777" w:rsidR="006B4E4A" w:rsidRDefault="006B4E4A" w:rsidP="00076ED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3040F284" w14:textId="36A6DA70" w:rsidR="00076EDB" w:rsidRPr="000F2284" w:rsidRDefault="00076EDB" w:rsidP="00076ED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F2284">
        <w:rPr>
          <w:rFonts w:ascii="Arial" w:hAnsi="Arial"/>
          <w:b/>
          <w:sz w:val="24"/>
          <w:szCs w:val="24"/>
        </w:rPr>
        <w:lastRenderedPageBreak/>
        <w:t xml:space="preserve">a.2) SO02 - Oprava v ř.km 6,911 - </w:t>
      </w:r>
      <w:r w:rsidR="00FC68EC" w:rsidRPr="000F2284">
        <w:rPr>
          <w:rFonts w:ascii="Arial" w:hAnsi="Arial"/>
          <w:b/>
          <w:sz w:val="24"/>
          <w:szCs w:val="24"/>
        </w:rPr>
        <w:t>7,438</w:t>
      </w:r>
    </w:p>
    <w:p w14:paraId="46A48400" w14:textId="77777777" w:rsidR="00A03704" w:rsidRPr="000F2284" w:rsidRDefault="00A03704" w:rsidP="00A037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>Součástí stavebního objektu SO02 je odstranění stromových a keřových porostů zasahujících do průtočného profilu koryta, odstranění nánosů ze dna toku a oprava opevnění v ř.km 6,932-7,438.</w:t>
      </w:r>
    </w:p>
    <w:p w14:paraId="3068C9DE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F2284">
        <w:rPr>
          <w:rFonts w:ascii="Arial" w:hAnsi="Arial"/>
          <w:sz w:val="24"/>
          <w:szCs w:val="24"/>
          <w:u w:val="single"/>
        </w:rPr>
        <w:t>Odstranění stromových porostů náletových křovin</w:t>
      </w:r>
    </w:p>
    <w:p w14:paraId="3F1529A2" w14:textId="07F36EF1" w:rsidR="00076EDB" w:rsidRPr="000F2284" w:rsidRDefault="00076EDB" w:rsidP="00076EDB">
      <w:pPr>
        <w:pStyle w:val="Zkladntextodsazen"/>
        <w:ind w:firstLine="0"/>
      </w:pPr>
      <w:r w:rsidRPr="000F2284">
        <w:t xml:space="preserve">V rámci stavby budou odstraněny větve stromů, stromové porosty a náletové křoviny (včetně kořenového systému) zasahující do průtočného profilu a bránící řádnému provedení díla. Křoviny, pařezy a větve stromů budou spáleny na vhodných místech na hromadách. Jámy po pařezech budou zasypány vytěženou zeminou při úpravě koryta. Kmeny budou </w:t>
      </w:r>
      <w:proofErr w:type="spellStart"/>
      <w:r w:rsidRPr="000F2284">
        <w:t>mezideponovány</w:t>
      </w:r>
      <w:proofErr w:type="spellEnd"/>
      <w:r w:rsidRPr="000F2284">
        <w:t xml:space="preserve"> na meziskládce, dopravní vzdálenost do </w:t>
      </w:r>
      <w:r w:rsidR="006B4E4A">
        <w:t>2</w:t>
      </w:r>
      <w:r w:rsidRPr="000F2284">
        <w:t>km.</w:t>
      </w:r>
    </w:p>
    <w:p w14:paraId="29EAF97B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F2284">
        <w:rPr>
          <w:rFonts w:ascii="Arial" w:hAnsi="Arial"/>
          <w:sz w:val="24"/>
          <w:szCs w:val="24"/>
          <w:u w:val="single"/>
        </w:rPr>
        <w:t>Odstranění nánosů ze dna toku</w:t>
      </w:r>
    </w:p>
    <w:p w14:paraId="36719E0E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Odstranění nánosů se provede v celém profilu koryta na úroveň stávajícího opevnění dna a svahů koryta. Před zahájením těžení zeminy se provede odstranění travního a rákosového porostu z těženého profilu. </w:t>
      </w:r>
    </w:p>
    <w:p w14:paraId="3FC945AB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>Nánosy z části nezpevněného profilu koryta budou odstraněny strojně, nánosy na stávajícím opevněním budou z části odstraněny strojně, z části ručně. Podíl ručních prací při těžení nánosů je individuální a musí být zohledněn v ceně zemních prací. Vytěžené nánosy budou dočasně ukládány podél břehu k odvodnění. Po odvodnění budou nánosy naloženy a odvezeny k likvidaci na skládku.</w:t>
      </w:r>
    </w:p>
    <w:p w14:paraId="27828F02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>Nánosy pod mosty budou odstraněny ručně s ručním přemístěním k místu nakládky mimo objekty mostů ve vzdálenosti do 50m.</w:t>
      </w:r>
    </w:p>
    <w:p w14:paraId="56B50A0E" w14:textId="77777777" w:rsidR="00076EDB" w:rsidRPr="000F2284" w:rsidRDefault="00076EDB" w:rsidP="00F40BD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>Nánosy z části svahů koryta nad úrovní opevnění budou odstraněny strojně, svah po odtěžení nánosů bude upraven do předepsaného sklonu s nutným podílem ručních prací, povrch bude oset travní směsí. Stávající nepoškozené opevnění nesmí být stavební činností porušeno.</w:t>
      </w:r>
    </w:p>
    <w:p w14:paraId="7A4F9C1D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F2284">
        <w:rPr>
          <w:rFonts w:ascii="Arial" w:hAnsi="Arial"/>
          <w:sz w:val="24"/>
          <w:szCs w:val="24"/>
          <w:u w:val="single"/>
        </w:rPr>
        <w:t>Oprava opevnění v ř.km 6,932-7,438</w:t>
      </w:r>
    </w:p>
    <w:p w14:paraId="5B250D5A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Oprava opevnění v tomto úseku se provede v linii konkávních břehů. Oprava se provede rovnaninou z lomového kamene </w:t>
      </w:r>
      <w:proofErr w:type="spellStart"/>
      <w:r w:rsidRPr="000F2284">
        <w:rPr>
          <w:rFonts w:ascii="Arial" w:hAnsi="Arial"/>
          <w:sz w:val="24"/>
          <w:szCs w:val="24"/>
        </w:rPr>
        <w:t>tl</w:t>
      </w:r>
      <w:proofErr w:type="spellEnd"/>
      <w:r w:rsidRPr="000F2284">
        <w:rPr>
          <w:rFonts w:ascii="Arial" w:hAnsi="Arial"/>
          <w:sz w:val="24"/>
          <w:szCs w:val="24"/>
        </w:rPr>
        <w:t>. 300mm – 670mm s urovnáním líce. Rovnanina bude v patě opřena do patky ze záhozu z lomového kamene, líc viditelných ploch patky bude upraven a srovnán. Svahy konvexních břehů, břehů v rovných úsecích a svahy nad rovnaninou budou opraveny na sklon původní dlažby, resp. sklon 1:2, povrch svahů bude oset travní směsí.</w:t>
      </w:r>
    </w:p>
    <w:p w14:paraId="377E299C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lastRenderedPageBreak/>
        <w:t xml:space="preserve">Vhodná vytěžená zemina z výkopu lože opevnění nad úrovní hladiny vody bude použita do zásypů kaveren, přebytek bude odvezen na skládku.  Vytěžená zemina z výkopu lože opevnění pod úrovní hladiny vody bude uložena na březích k odvodnění, po odvodnění bude naložena a odvezena na skládku.  </w:t>
      </w:r>
    </w:p>
    <w:p w14:paraId="7E0F1F6F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F2284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2535D665" w14:textId="77777777" w:rsidR="00076EDB" w:rsidRPr="000F2284" w:rsidRDefault="00076EDB" w:rsidP="00076EDB">
      <w:pPr>
        <w:spacing w:line="360" w:lineRule="auto"/>
        <w:jc w:val="both"/>
        <w:rPr>
          <w:b/>
        </w:rPr>
      </w:pPr>
      <w:r w:rsidRPr="000F2284">
        <w:rPr>
          <w:rFonts w:ascii="Arial" w:hAnsi="Arial"/>
          <w:bCs/>
          <w:sz w:val="24"/>
          <w:szCs w:val="24"/>
        </w:rPr>
        <w:t xml:space="preserve">Lomový kámen do konstrukce záhozu a rovnaniny bude žulový barvy světlé. Lomový kámen do konstrukce dlažby a zdiva bude žulový, </w:t>
      </w:r>
      <w:proofErr w:type="spellStart"/>
      <w:r w:rsidRPr="000F2284">
        <w:rPr>
          <w:rFonts w:ascii="Arial" w:hAnsi="Arial"/>
          <w:bCs/>
          <w:sz w:val="24"/>
          <w:szCs w:val="24"/>
        </w:rPr>
        <w:t>lomařsky</w:t>
      </w:r>
      <w:proofErr w:type="spellEnd"/>
      <w:r w:rsidRPr="000F2284">
        <w:rPr>
          <w:rFonts w:ascii="Arial" w:hAnsi="Arial"/>
          <w:bCs/>
          <w:sz w:val="24"/>
          <w:szCs w:val="24"/>
        </w:rPr>
        <w:t xml:space="preserve"> upravený barvy světlé. Do patky bude použit lomový kámen hmotnosti </w:t>
      </w:r>
      <w:r w:rsidR="008E6214" w:rsidRPr="000F2284">
        <w:rPr>
          <w:rFonts w:ascii="Arial" w:hAnsi="Arial"/>
          <w:bCs/>
          <w:sz w:val="24"/>
          <w:szCs w:val="24"/>
        </w:rPr>
        <w:t>500-200</w:t>
      </w:r>
      <w:r w:rsidRPr="000F2284">
        <w:rPr>
          <w:rFonts w:ascii="Arial" w:hAnsi="Arial"/>
          <w:bCs/>
          <w:sz w:val="24"/>
          <w:szCs w:val="24"/>
        </w:rPr>
        <w:t>kg. Rovnanina bude z lomového kamene hmotnosti 100-200kg, vyklínování bude kamenem frakce 32-125mm</w:t>
      </w:r>
      <w:r w:rsidRPr="000F2284">
        <w:rPr>
          <w:b/>
        </w:rPr>
        <w:t xml:space="preserve">. </w:t>
      </w:r>
    </w:p>
    <w:p w14:paraId="1D6E97EA" w14:textId="77777777" w:rsidR="00076EDB" w:rsidRPr="000F2284" w:rsidRDefault="00076EDB" w:rsidP="00076EDB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F2284">
        <w:rPr>
          <w:rFonts w:ascii="Arial" w:hAnsi="Arial"/>
          <w:bCs/>
          <w:sz w:val="24"/>
          <w:szCs w:val="24"/>
        </w:rPr>
        <w:t>Konstrukční beton bude třídy C 25/30 XC4, XF3, podkladní betony budou třídy C 25/30 XC2, XA1. Betonářská ocel 10505(R). Spáry v dlažbě a stěnách budou vyplněny cementovou maltou.</w:t>
      </w:r>
    </w:p>
    <w:p w14:paraId="36C6C0D4" w14:textId="77777777" w:rsidR="00192FD9" w:rsidRPr="000F2284" w:rsidRDefault="00192FD9" w:rsidP="00192FD9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0F2284">
        <w:rPr>
          <w:rFonts w:ascii="Arial" w:hAnsi="Arial"/>
          <w:b/>
          <w:sz w:val="24"/>
          <w:szCs w:val="24"/>
        </w:rPr>
        <w:t>a.</w:t>
      </w:r>
      <w:r w:rsidR="00076EDB" w:rsidRPr="000F2284">
        <w:rPr>
          <w:rFonts w:ascii="Arial" w:hAnsi="Arial"/>
          <w:b/>
          <w:sz w:val="24"/>
          <w:szCs w:val="24"/>
        </w:rPr>
        <w:t>3</w:t>
      </w:r>
      <w:r w:rsidRPr="000F2284">
        <w:rPr>
          <w:rFonts w:ascii="Arial" w:hAnsi="Arial"/>
          <w:b/>
          <w:sz w:val="24"/>
          <w:szCs w:val="24"/>
        </w:rPr>
        <w:t>) SO0</w:t>
      </w:r>
      <w:r w:rsidR="00076EDB" w:rsidRPr="000F2284">
        <w:rPr>
          <w:rFonts w:ascii="Arial" w:hAnsi="Arial"/>
          <w:b/>
          <w:sz w:val="24"/>
          <w:szCs w:val="24"/>
        </w:rPr>
        <w:t>3</w:t>
      </w:r>
      <w:r w:rsidRPr="000F2284">
        <w:rPr>
          <w:rFonts w:ascii="Arial" w:hAnsi="Arial"/>
          <w:b/>
          <w:sz w:val="24"/>
          <w:szCs w:val="24"/>
        </w:rPr>
        <w:t xml:space="preserve"> - Oprava v ř.km 7,438 - 8,000</w:t>
      </w:r>
    </w:p>
    <w:p w14:paraId="01E0502C" w14:textId="77777777" w:rsidR="00253ABF" w:rsidRPr="000F2284" w:rsidRDefault="00253ABF" w:rsidP="00253AB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>Součástí stavebního objektu SO02 je odstranění stromových a keřových porostů zasahujících do průtočného profilu koryta</w:t>
      </w:r>
      <w:r w:rsidR="00AB0686" w:rsidRPr="000F2284">
        <w:rPr>
          <w:rFonts w:ascii="Arial" w:hAnsi="Arial"/>
          <w:sz w:val="24"/>
          <w:szCs w:val="24"/>
        </w:rPr>
        <w:t xml:space="preserve"> a oprava výtrží v korytě.</w:t>
      </w:r>
    </w:p>
    <w:p w14:paraId="15706295" w14:textId="77777777" w:rsidR="00253ABF" w:rsidRPr="000F2284" w:rsidRDefault="00253ABF" w:rsidP="00253ABF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0F2284">
        <w:rPr>
          <w:rFonts w:ascii="Arial" w:hAnsi="Arial"/>
          <w:sz w:val="24"/>
          <w:szCs w:val="24"/>
          <w:u w:val="single"/>
        </w:rPr>
        <w:t>Odstranění stromových porostů náletových křovin</w:t>
      </w:r>
    </w:p>
    <w:p w14:paraId="1382A342" w14:textId="77777777" w:rsidR="00ED5211" w:rsidRPr="000F2284" w:rsidRDefault="00253ABF" w:rsidP="00ED5211">
      <w:pPr>
        <w:pStyle w:val="Zkladntextodsazen"/>
        <w:ind w:firstLine="0"/>
      </w:pPr>
      <w:r w:rsidRPr="000F2284">
        <w:t xml:space="preserve">V rámci </w:t>
      </w:r>
      <w:r w:rsidR="00077EFD" w:rsidRPr="000F2284">
        <w:t>objektu</w:t>
      </w:r>
      <w:r w:rsidRPr="000F2284">
        <w:t xml:space="preserve"> budou odstraněny větve stromů, stromové porosty a náletové křoviny (včetně kořenového systému) zasahující do průtočného profilu a bránící řádnému provedení díla. </w:t>
      </w:r>
      <w:r w:rsidR="00077EFD" w:rsidRPr="000F2284">
        <w:t xml:space="preserve">Budou odstraněny veškeré porosty ze svahu koryta na 2/3 délky svahu nade dnem. Ve zbylé části svahu zůstanou stromové porosty zachovány. </w:t>
      </w:r>
      <w:r w:rsidR="00ED5211" w:rsidRPr="000F2284">
        <w:t xml:space="preserve">Křoviny, pařezy a větve stromů budou spáleny na vhodných místech na hromadách. Jámy po pařezech budou zasypány vytěženou zeminou při úpravě koryta. Kmeny budou </w:t>
      </w:r>
      <w:proofErr w:type="spellStart"/>
      <w:r w:rsidR="00ED5211" w:rsidRPr="000F2284">
        <w:t>mezideponovány</w:t>
      </w:r>
      <w:proofErr w:type="spellEnd"/>
      <w:r w:rsidR="00ED5211" w:rsidRPr="000F2284">
        <w:t xml:space="preserve"> na meziskládce, dopravní vzdálenost do 2km.</w:t>
      </w:r>
    </w:p>
    <w:p w14:paraId="15BDDD24" w14:textId="77777777" w:rsidR="00B01F77" w:rsidRPr="000F2284" w:rsidRDefault="00B01F77" w:rsidP="00ED5211">
      <w:pPr>
        <w:pStyle w:val="Zkladntextodsazen"/>
        <w:ind w:firstLine="0"/>
        <w:rPr>
          <w:szCs w:val="24"/>
          <w:u w:val="single"/>
        </w:rPr>
      </w:pPr>
      <w:r w:rsidRPr="000F2284">
        <w:rPr>
          <w:szCs w:val="24"/>
          <w:u w:val="single"/>
        </w:rPr>
        <w:t>Oprava výtrží v korytě</w:t>
      </w:r>
    </w:p>
    <w:p w14:paraId="2FD97077" w14:textId="77777777" w:rsidR="00B01F77" w:rsidRPr="000F2284" w:rsidRDefault="000A5133" w:rsidP="0075797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F2284">
        <w:rPr>
          <w:rFonts w:ascii="Arial" w:hAnsi="Arial"/>
          <w:sz w:val="24"/>
          <w:szCs w:val="24"/>
        </w:rPr>
        <w:t xml:space="preserve">Oprava výtrže levého konkávního břehu mezi spádovým stupněm a profilem PP42 se provede záhozem z lomového kamene. </w:t>
      </w:r>
      <w:r w:rsidR="0060111E" w:rsidRPr="000F2284">
        <w:rPr>
          <w:rFonts w:ascii="Arial" w:hAnsi="Arial"/>
          <w:sz w:val="24"/>
          <w:szCs w:val="24"/>
        </w:rPr>
        <w:t xml:space="preserve">Vytěžená zemina bude z části použita na zásyp výtrží nad záhozem, přebytek bude po odvodnění vyvezen na skládku. </w:t>
      </w:r>
      <w:r w:rsidR="00B01F77" w:rsidRPr="000F2284">
        <w:rPr>
          <w:rFonts w:ascii="Arial" w:hAnsi="Arial"/>
          <w:sz w:val="24"/>
          <w:szCs w:val="24"/>
        </w:rPr>
        <w:t xml:space="preserve">Povrch </w:t>
      </w:r>
      <w:r w:rsidR="002C7D48" w:rsidRPr="000F2284">
        <w:rPr>
          <w:rFonts w:ascii="Arial" w:hAnsi="Arial"/>
          <w:sz w:val="24"/>
          <w:szCs w:val="24"/>
        </w:rPr>
        <w:t xml:space="preserve">nad opevněním </w:t>
      </w:r>
      <w:r w:rsidR="00B01F77" w:rsidRPr="000F2284">
        <w:rPr>
          <w:rFonts w:ascii="Arial" w:hAnsi="Arial"/>
          <w:sz w:val="24"/>
          <w:szCs w:val="24"/>
        </w:rPr>
        <w:t xml:space="preserve">bude urovnán </w:t>
      </w:r>
      <w:r w:rsidR="002C7D48" w:rsidRPr="000F2284">
        <w:rPr>
          <w:rFonts w:ascii="Arial" w:hAnsi="Arial"/>
          <w:sz w:val="24"/>
          <w:szCs w:val="24"/>
        </w:rPr>
        <w:t>a</w:t>
      </w:r>
      <w:r w:rsidR="00B01F77" w:rsidRPr="000F2284">
        <w:rPr>
          <w:rFonts w:ascii="Arial" w:hAnsi="Arial"/>
          <w:sz w:val="24"/>
          <w:szCs w:val="24"/>
        </w:rPr>
        <w:t xml:space="preserve"> oset travní směsí. </w:t>
      </w:r>
    </w:p>
    <w:p w14:paraId="43BC5C86" w14:textId="77777777" w:rsidR="00596AD9" w:rsidRPr="000F2284" w:rsidRDefault="00596AD9" w:rsidP="00596AD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F2284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39FF6BBA" w14:textId="20F3D44B" w:rsidR="004D361E" w:rsidRPr="000F2284" w:rsidRDefault="00596AD9" w:rsidP="006B4E4A">
      <w:pPr>
        <w:spacing w:line="360" w:lineRule="auto"/>
        <w:jc w:val="both"/>
      </w:pPr>
      <w:r w:rsidRPr="000F2284">
        <w:rPr>
          <w:rFonts w:ascii="Arial" w:hAnsi="Arial"/>
          <w:bCs/>
          <w:sz w:val="24"/>
          <w:szCs w:val="24"/>
        </w:rPr>
        <w:t>Lomový kámen bude žulový barvy světlé</w:t>
      </w:r>
      <w:r w:rsidR="002C7D48" w:rsidRPr="000F2284">
        <w:rPr>
          <w:rFonts w:ascii="Arial" w:hAnsi="Arial"/>
          <w:bCs/>
          <w:sz w:val="24"/>
          <w:szCs w:val="24"/>
        </w:rPr>
        <w:t xml:space="preserve">, </w:t>
      </w:r>
      <w:r w:rsidRPr="000F2284">
        <w:rPr>
          <w:rFonts w:ascii="Arial" w:hAnsi="Arial"/>
          <w:bCs/>
          <w:sz w:val="24"/>
          <w:szCs w:val="24"/>
        </w:rPr>
        <w:t xml:space="preserve">hmotnosti </w:t>
      </w:r>
      <w:r w:rsidR="00845DD4" w:rsidRPr="000F2284">
        <w:rPr>
          <w:rFonts w:ascii="Arial" w:hAnsi="Arial"/>
          <w:bCs/>
          <w:sz w:val="24"/>
          <w:szCs w:val="24"/>
        </w:rPr>
        <w:t>200-500</w:t>
      </w:r>
      <w:r w:rsidRPr="000F2284">
        <w:rPr>
          <w:rFonts w:ascii="Arial" w:hAnsi="Arial"/>
          <w:bCs/>
          <w:sz w:val="24"/>
          <w:szCs w:val="24"/>
        </w:rPr>
        <w:t>kg</w:t>
      </w:r>
      <w:r w:rsidR="00035C66" w:rsidRPr="000F2284">
        <w:rPr>
          <w:b/>
        </w:rPr>
        <w:t xml:space="preserve">. </w:t>
      </w:r>
    </w:p>
    <w:p w14:paraId="16D4800F" w14:textId="77777777" w:rsidR="008629B3" w:rsidRPr="000F2284" w:rsidRDefault="008629B3" w:rsidP="008629B3">
      <w:pPr>
        <w:pStyle w:val="Nadpis4"/>
        <w:widowControl w:val="0"/>
        <w:autoSpaceDE w:val="0"/>
      </w:pPr>
    </w:p>
    <w:p w14:paraId="71418FD8" w14:textId="77777777" w:rsidR="004D361E" w:rsidRPr="000F2284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0F2284">
        <w:t xml:space="preserve">Břeclav </w:t>
      </w:r>
      <w:r w:rsidR="00594B31" w:rsidRPr="000F2284">
        <w:t>05. 2022</w:t>
      </w:r>
      <w:r w:rsidRPr="000F2284">
        <w:tab/>
      </w:r>
      <w:r w:rsidRPr="000F2284">
        <w:tab/>
      </w:r>
      <w:r w:rsidRPr="000F2284">
        <w:tab/>
      </w:r>
      <w:r w:rsidRPr="000F2284">
        <w:tab/>
      </w:r>
      <w:r w:rsidRPr="000F2284">
        <w:tab/>
      </w:r>
      <w:r w:rsidRPr="000F2284">
        <w:tab/>
      </w:r>
      <w:r w:rsidRPr="000F2284">
        <w:tab/>
      </w:r>
      <w:r w:rsidR="008629B3" w:rsidRPr="000F2284">
        <w:tab/>
      </w:r>
      <w:r w:rsidRPr="000F2284">
        <w:t xml:space="preserve"> Ing. Jan </w:t>
      </w:r>
      <w:proofErr w:type="spellStart"/>
      <w:r w:rsidRPr="000F2284">
        <w:t>Varadínek</w:t>
      </w:r>
      <w:proofErr w:type="spellEnd"/>
    </w:p>
    <w:p w14:paraId="7B384DD9" w14:textId="77777777" w:rsidR="004D361E" w:rsidRPr="000F2284" w:rsidRDefault="004D361E">
      <w:pPr>
        <w:pStyle w:val="Zkladntext"/>
      </w:pPr>
    </w:p>
    <w:sectPr w:rsidR="004D361E" w:rsidRPr="000F2284" w:rsidSect="00045CA0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BD288" w14:textId="77777777" w:rsidR="00045CA0" w:rsidRDefault="00045CA0">
      <w:r>
        <w:separator/>
      </w:r>
    </w:p>
  </w:endnote>
  <w:endnote w:type="continuationSeparator" w:id="0">
    <w:p w14:paraId="10BBFA67" w14:textId="77777777" w:rsidR="00045CA0" w:rsidRDefault="0004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CD52" w14:textId="77777777" w:rsidR="006F0A16" w:rsidRDefault="006F0A16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5C09A7F" wp14:editId="18F3A84C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60152F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60152F">
      <w:rPr>
        <w:rStyle w:val="slostrnky"/>
      </w:rPr>
      <w:fldChar w:fldCharType="separate"/>
    </w:r>
    <w:r w:rsidR="00845DD4">
      <w:rPr>
        <w:rStyle w:val="slostrnky"/>
        <w:noProof/>
      </w:rPr>
      <w:t>5</w:t>
    </w:r>
    <w:r w:rsidR="0060152F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3E90" w14:textId="77777777" w:rsidR="00045CA0" w:rsidRDefault="00045CA0">
      <w:r>
        <w:separator/>
      </w:r>
    </w:p>
  </w:footnote>
  <w:footnote w:type="continuationSeparator" w:id="0">
    <w:p w14:paraId="0AC0BBAE" w14:textId="77777777" w:rsidR="00045CA0" w:rsidRDefault="00045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A386" w14:textId="77777777" w:rsidR="00581267" w:rsidRDefault="00581267" w:rsidP="0058126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594B31">
      <w:rPr>
        <w:i/>
      </w:rPr>
      <w:t>provádění stavby</w:t>
    </w:r>
    <w:r w:rsidR="00594B31"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594B31">
      <w:rPr>
        <w:i/>
      </w:rPr>
      <w:t>květen 2022</w:t>
    </w:r>
  </w:p>
  <w:p w14:paraId="56151316" w14:textId="77777777" w:rsidR="006F0A16" w:rsidRPr="0064402C" w:rsidRDefault="00581267" w:rsidP="00594B31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 w:rsidRPr="00AC2912">
      <w:rPr>
        <w:bCs/>
        <w:color w:val="333333"/>
      </w:rPr>
      <w:t>Rusava, Hulín, Pravčice, km 6,365 – 8,000 - oprava koryta, odstranění nánosu</w:t>
    </w:r>
  </w:p>
  <w:p w14:paraId="018A10CE" w14:textId="77777777" w:rsidR="006F0A16" w:rsidRPr="00404E96" w:rsidRDefault="006F0A16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123647">
    <w:abstractNumId w:val="0"/>
  </w:num>
  <w:num w:numId="2" w16cid:durableId="819346695">
    <w:abstractNumId w:val="1"/>
  </w:num>
  <w:num w:numId="3" w16cid:durableId="905189097">
    <w:abstractNumId w:val="2"/>
  </w:num>
  <w:num w:numId="4" w16cid:durableId="21384027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4A77"/>
    <w:rsid w:val="000052C9"/>
    <w:rsid w:val="000071F7"/>
    <w:rsid w:val="0001144E"/>
    <w:rsid w:val="00026B76"/>
    <w:rsid w:val="00027EC8"/>
    <w:rsid w:val="00033644"/>
    <w:rsid w:val="00034660"/>
    <w:rsid w:val="00034912"/>
    <w:rsid w:val="00035C66"/>
    <w:rsid w:val="00036806"/>
    <w:rsid w:val="00037EBD"/>
    <w:rsid w:val="000401B5"/>
    <w:rsid w:val="0004032B"/>
    <w:rsid w:val="00043562"/>
    <w:rsid w:val="00045702"/>
    <w:rsid w:val="00045CA0"/>
    <w:rsid w:val="0004791A"/>
    <w:rsid w:val="000514FD"/>
    <w:rsid w:val="00051F65"/>
    <w:rsid w:val="0005295B"/>
    <w:rsid w:val="00054FE3"/>
    <w:rsid w:val="00055153"/>
    <w:rsid w:val="000560BC"/>
    <w:rsid w:val="0006066B"/>
    <w:rsid w:val="0006522F"/>
    <w:rsid w:val="00066169"/>
    <w:rsid w:val="0007445A"/>
    <w:rsid w:val="00076EDB"/>
    <w:rsid w:val="00077DF7"/>
    <w:rsid w:val="00077EFD"/>
    <w:rsid w:val="000805BB"/>
    <w:rsid w:val="00081629"/>
    <w:rsid w:val="0008749A"/>
    <w:rsid w:val="00091264"/>
    <w:rsid w:val="00091372"/>
    <w:rsid w:val="0009224B"/>
    <w:rsid w:val="000927B1"/>
    <w:rsid w:val="00094394"/>
    <w:rsid w:val="0009725C"/>
    <w:rsid w:val="000A180C"/>
    <w:rsid w:val="000A5133"/>
    <w:rsid w:val="000A559C"/>
    <w:rsid w:val="000A5B35"/>
    <w:rsid w:val="000B1018"/>
    <w:rsid w:val="000B1481"/>
    <w:rsid w:val="000B2A18"/>
    <w:rsid w:val="000B3957"/>
    <w:rsid w:val="000B3F87"/>
    <w:rsid w:val="000B58CE"/>
    <w:rsid w:val="000C0B91"/>
    <w:rsid w:val="000C3590"/>
    <w:rsid w:val="000C43DE"/>
    <w:rsid w:val="000C4EAC"/>
    <w:rsid w:val="000C510D"/>
    <w:rsid w:val="000C7AF4"/>
    <w:rsid w:val="000D03CA"/>
    <w:rsid w:val="000D33DB"/>
    <w:rsid w:val="000D3710"/>
    <w:rsid w:val="000D4338"/>
    <w:rsid w:val="000D514C"/>
    <w:rsid w:val="000D5E50"/>
    <w:rsid w:val="000D60CB"/>
    <w:rsid w:val="000D6B8E"/>
    <w:rsid w:val="000D7741"/>
    <w:rsid w:val="000E2650"/>
    <w:rsid w:val="000E5394"/>
    <w:rsid w:val="000F0515"/>
    <w:rsid w:val="000F1B03"/>
    <w:rsid w:val="000F2284"/>
    <w:rsid w:val="000F2B22"/>
    <w:rsid w:val="000F528C"/>
    <w:rsid w:val="000F5AE0"/>
    <w:rsid w:val="00102481"/>
    <w:rsid w:val="00104271"/>
    <w:rsid w:val="00105794"/>
    <w:rsid w:val="001136CC"/>
    <w:rsid w:val="00113C26"/>
    <w:rsid w:val="00115BA3"/>
    <w:rsid w:val="00121092"/>
    <w:rsid w:val="00123DB8"/>
    <w:rsid w:val="00125414"/>
    <w:rsid w:val="00125D34"/>
    <w:rsid w:val="00126A04"/>
    <w:rsid w:val="001273D8"/>
    <w:rsid w:val="001346CC"/>
    <w:rsid w:val="00134A4F"/>
    <w:rsid w:val="0013681F"/>
    <w:rsid w:val="00143A19"/>
    <w:rsid w:val="00144451"/>
    <w:rsid w:val="00145F5C"/>
    <w:rsid w:val="00146E75"/>
    <w:rsid w:val="001510A3"/>
    <w:rsid w:val="00151B3D"/>
    <w:rsid w:val="0015217E"/>
    <w:rsid w:val="00155181"/>
    <w:rsid w:val="001702E4"/>
    <w:rsid w:val="001709A7"/>
    <w:rsid w:val="00172594"/>
    <w:rsid w:val="00180148"/>
    <w:rsid w:val="0018183C"/>
    <w:rsid w:val="0018245F"/>
    <w:rsid w:val="00182E46"/>
    <w:rsid w:val="00183B5C"/>
    <w:rsid w:val="00185556"/>
    <w:rsid w:val="00190934"/>
    <w:rsid w:val="00190A19"/>
    <w:rsid w:val="00192FD9"/>
    <w:rsid w:val="0019309A"/>
    <w:rsid w:val="001967AD"/>
    <w:rsid w:val="00197DBC"/>
    <w:rsid w:val="001A2646"/>
    <w:rsid w:val="001A3778"/>
    <w:rsid w:val="001A7454"/>
    <w:rsid w:val="001B230E"/>
    <w:rsid w:val="001B56D8"/>
    <w:rsid w:val="001B5FC0"/>
    <w:rsid w:val="001B7990"/>
    <w:rsid w:val="001C0923"/>
    <w:rsid w:val="001C1551"/>
    <w:rsid w:val="001C7267"/>
    <w:rsid w:val="001D119C"/>
    <w:rsid w:val="001D14B1"/>
    <w:rsid w:val="001D1923"/>
    <w:rsid w:val="001D3E3D"/>
    <w:rsid w:val="001D6C6D"/>
    <w:rsid w:val="001D6E8B"/>
    <w:rsid w:val="001D756D"/>
    <w:rsid w:val="001E0936"/>
    <w:rsid w:val="001E124C"/>
    <w:rsid w:val="001E200C"/>
    <w:rsid w:val="001E35F3"/>
    <w:rsid w:val="001E4549"/>
    <w:rsid w:val="001E497F"/>
    <w:rsid w:val="001E5F89"/>
    <w:rsid w:val="001E6C80"/>
    <w:rsid w:val="001E7E3F"/>
    <w:rsid w:val="001F3289"/>
    <w:rsid w:val="001F71C1"/>
    <w:rsid w:val="001F738A"/>
    <w:rsid w:val="001F75BE"/>
    <w:rsid w:val="00204234"/>
    <w:rsid w:val="002046E1"/>
    <w:rsid w:val="00215812"/>
    <w:rsid w:val="00221E0C"/>
    <w:rsid w:val="002235D7"/>
    <w:rsid w:val="002242A4"/>
    <w:rsid w:val="00226948"/>
    <w:rsid w:val="00226E5D"/>
    <w:rsid w:val="00230589"/>
    <w:rsid w:val="00230659"/>
    <w:rsid w:val="002309B9"/>
    <w:rsid w:val="00234F45"/>
    <w:rsid w:val="0024100A"/>
    <w:rsid w:val="00242B40"/>
    <w:rsid w:val="00243B0B"/>
    <w:rsid w:val="002460A2"/>
    <w:rsid w:val="002473DD"/>
    <w:rsid w:val="00250ED3"/>
    <w:rsid w:val="002521FD"/>
    <w:rsid w:val="002528B4"/>
    <w:rsid w:val="00253815"/>
    <w:rsid w:val="00253ABF"/>
    <w:rsid w:val="0025527F"/>
    <w:rsid w:val="0025576A"/>
    <w:rsid w:val="00256490"/>
    <w:rsid w:val="00257A8B"/>
    <w:rsid w:val="002606F5"/>
    <w:rsid w:val="00263E14"/>
    <w:rsid w:val="002659A6"/>
    <w:rsid w:val="00265C16"/>
    <w:rsid w:val="002665EB"/>
    <w:rsid w:val="00271C23"/>
    <w:rsid w:val="0027412E"/>
    <w:rsid w:val="002748B2"/>
    <w:rsid w:val="00276E2D"/>
    <w:rsid w:val="00277266"/>
    <w:rsid w:val="002801CE"/>
    <w:rsid w:val="00280896"/>
    <w:rsid w:val="002818DD"/>
    <w:rsid w:val="00283DE5"/>
    <w:rsid w:val="0028643C"/>
    <w:rsid w:val="00290F69"/>
    <w:rsid w:val="002A286A"/>
    <w:rsid w:val="002A5A7B"/>
    <w:rsid w:val="002A6BF4"/>
    <w:rsid w:val="002A7AF6"/>
    <w:rsid w:val="002B01DE"/>
    <w:rsid w:val="002B08C7"/>
    <w:rsid w:val="002C3D99"/>
    <w:rsid w:val="002C6C6A"/>
    <w:rsid w:val="002C6CE3"/>
    <w:rsid w:val="002C7D48"/>
    <w:rsid w:val="002D01A3"/>
    <w:rsid w:val="002D08F7"/>
    <w:rsid w:val="002D0958"/>
    <w:rsid w:val="002D0C10"/>
    <w:rsid w:val="002D200C"/>
    <w:rsid w:val="002D4CFD"/>
    <w:rsid w:val="002D5BD7"/>
    <w:rsid w:val="002D6B7C"/>
    <w:rsid w:val="002D771F"/>
    <w:rsid w:val="002D795F"/>
    <w:rsid w:val="002E2218"/>
    <w:rsid w:val="002E3485"/>
    <w:rsid w:val="002E3F6D"/>
    <w:rsid w:val="002F0616"/>
    <w:rsid w:val="002F2FBC"/>
    <w:rsid w:val="002F3AB1"/>
    <w:rsid w:val="002F49B0"/>
    <w:rsid w:val="002F5216"/>
    <w:rsid w:val="002F5329"/>
    <w:rsid w:val="002F60F6"/>
    <w:rsid w:val="00301D9A"/>
    <w:rsid w:val="00301ECE"/>
    <w:rsid w:val="00303AF8"/>
    <w:rsid w:val="00303C7B"/>
    <w:rsid w:val="0030412B"/>
    <w:rsid w:val="003054D5"/>
    <w:rsid w:val="00307073"/>
    <w:rsid w:val="00307B87"/>
    <w:rsid w:val="0031557F"/>
    <w:rsid w:val="003155A5"/>
    <w:rsid w:val="00317AB4"/>
    <w:rsid w:val="00320186"/>
    <w:rsid w:val="0032030D"/>
    <w:rsid w:val="00322F50"/>
    <w:rsid w:val="00323114"/>
    <w:rsid w:val="0032416F"/>
    <w:rsid w:val="003253A6"/>
    <w:rsid w:val="003257B7"/>
    <w:rsid w:val="00327E0E"/>
    <w:rsid w:val="00330007"/>
    <w:rsid w:val="0033082D"/>
    <w:rsid w:val="00332967"/>
    <w:rsid w:val="0033322D"/>
    <w:rsid w:val="0033401F"/>
    <w:rsid w:val="00334258"/>
    <w:rsid w:val="00334EE5"/>
    <w:rsid w:val="003370A4"/>
    <w:rsid w:val="0034098A"/>
    <w:rsid w:val="00341A6C"/>
    <w:rsid w:val="00343005"/>
    <w:rsid w:val="00345E76"/>
    <w:rsid w:val="00351E7E"/>
    <w:rsid w:val="00351F17"/>
    <w:rsid w:val="003531CC"/>
    <w:rsid w:val="003539D0"/>
    <w:rsid w:val="00354362"/>
    <w:rsid w:val="00354978"/>
    <w:rsid w:val="00356211"/>
    <w:rsid w:val="003566EB"/>
    <w:rsid w:val="00361336"/>
    <w:rsid w:val="00367FB0"/>
    <w:rsid w:val="00372846"/>
    <w:rsid w:val="00375FEC"/>
    <w:rsid w:val="003805D7"/>
    <w:rsid w:val="00381A6B"/>
    <w:rsid w:val="00382FB7"/>
    <w:rsid w:val="00387634"/>
    <w:rsid w:val="00387640"/>
    <w:rsid w:val="00390D84"/>
    <w:rsid w:val="0039182B"/>
    <w:rsid w:val="003918EC"/>
    <w:rsid w:val="00392C25"/>
    <w:rsid w:val="00392C95"/>
    <w:rsid w:val="00394DB1"/>
    <w:rsid w:val="00395B4B"/>
    <w:rsid w:val="003A0661"/>
    <w:rsid w:val="003A2B03"/>
    <w:rsid w:val="003A380D"/>
    <w:rsid w:val="003A39F8"/>
    <w:rsid w:val="003A6515"/>
    <w:rsid w:val="003B0F23"/>
    <w:rsid w:val="003B3F05"/>
    <w:rsid w:val="003B54D6"/>
    <w:rsid w:val="003C68E7"/>
    <w:rsid w:val="003D02D1"/>
    <w:rsid w:val="003D0544"/>
    <w:rsid w:val="003D08E6"/>
    <w:rsid w:val="003D1375"/>
    <w:rsid w:val="003D27BD"/>
    <w:rsid w:val="003E11F8"/>
    <w:rsid w:val="003F0A34"/>
    <w:rsid w:val="003F3A33"/>
    <w:rsid w:val="003F5EF5"/>
    <w:rsid w:val="00402516"/>
    <w:rsid w:val="00404A39"/>
    <w:rsid w:val="00404E96"/>
    <w:rsid w:val="004126B7"/>
    <w:rsid w:val="00413B8B"/>
    <w:rsid w:val="00413EC8"/>
    <w:rsid w:val="00414A98"/>
    <w:rsid w:val="004153C7"/>
    <w:rsid w:val="00417B58"/>
    <w:rsid w:val="00423282"/>
    <w:rsid w:val="00425D25"/>
    <w:rsid w:val="00427185"/>
    <w:rsid w:val="00427568"/>
    <w:rsid w:val="00432653"/>
    <w:rsid w:val="004339D5"/>
    <w:rsid w:val="00436916"/>
    <w:rsid w:val="004373EC"/>
    <w:rsid w:val="00443A9A"/>
    <w:rsid w:val="0045518A"/>
    <w:rsid w:val="00460C04"/>
    <w:rsid w:val="00461D8A"/>
    <w:rsid w:val="004627C2"/>
    <w:rsid w:val="004643B0"/>
    <w:rsid w:val="00465DB8"/>
    <w:rsid w:val="0047245D"/>
    <w:rsid w:val="004728A7"/>
    <w:rsid w:val="00472CC2"/>
    <w:rsid w:val="004731F6"/>
    <w:rsid w:val="00477923"/>
    <w:rsid w:val="00485DAB"/>
    <w:rsid w:val="00487400"/>
    <w:rsid w:val="004909E0"/>
    <w:rsid w:val="0049531B"/>
    <w:rsid w:val="00495ECB"/>
    <w:rsid w:val="00497DD6"/>
    <w:rsid w:val="004A3CF5"/>
    <w:rsid w:val="004A51D8"/>
    <w:rsid w:val="004A5452"/>
    <w:rsid w:val="004A624E"/>
    <w:rsid w:val="004B630C"/>
    <w:rsid w:val="004C12D6"/>
    <w:rsid w:val="004C1B98"/>
    <w:rsid w:val="004C202D"/>
    <w:rsid w:val="004C3837"/>
    <w:rsid w:val="004C4823"/>
    <w:rsid w:val="004C484E"/>
    <w:rsid w:val="004C6630"/>
    <w:rsid w:val="004D07C3"/>
    <w:rsid w:val="004D07F5"/>
    <w:rsid w:val="004D0CF9"/>
    <w:rsid w:val="004D0ED3"/>
    <w:rsid w:val="004D361E"/>
    <w:rsid w:val="004D48A0"/>
    <w:rsid w:val="004D7974"/>
    <w:rsid w:val="004E422D"/>
    <w:rsid w:val="004E4B1F"/>
    <w:rsid w:val="004E4D3E"/>
    <w:rsid w:val="004E7205"/>
    <w:rsid w:val="004E7681"/>
    <w:rsid w:val="004F2A65"/>
    <w:rsid w:val="004F425A"/>
    <w:rsid w:val="004F4674"/>
    <w:rsid w:val="004F5269"/>
    <w:rsid w:val="004F7535"/>
    <w:rsid w:val="00500554"/>
    <w:rsid w:val="00500C05"/>
    <w:rsid w:val="00502D75"/>
    <w:rsid w:val="00511BBC"/>
    <w:rsid w:val="00512650"/>
    <w:rsid w:val="00513E77"/>
    <w:rsid w:val="00515BB5"/>
    <w:rsid w:val="00521C2E"/>
    <w:rsid w:val="00522996"/>
    <w:rsid w:val="00524194"/>
    <w:rsid w:val="00525783"/>
    <w:rsid w:val="00525A0E"/>
    <w:rsid w:val="0052736D"/>
    <w:rsid w:val="00530C25"/>
    <w:rsid w:val="00531F1E"/>
    <w:rsid w:val="0053436E"/>
    <w:rsid w:val="00534579"/>
    <w:rsid w:val="005368D6"/>
    <w:rsid w:val="00536F49"/>
    <w:rsid w:val="00537AF6"/>
    <w:rsid w:val="00537DE3"/>
    <w:rsid w:val="00541FA5"/>
    <w:rsid w:val="00543C84"/>
    <w:rsid w:val="00546971"/>
    <w:rsid w:val="00547369"/>
    <w:rsid w:val="00554F0E"/>
    <w:rsid w:val="00556086"/>
    <w:rsid w:val="005560AC"/>
    <w:rsid w:val="005564F2"/>
    <w:rsid w:val="00562BC9"/>
    <w:rsid w:val="00563440"/>
    <w:rsid w:val="00566523"/>
    <w:rsid w:val="00566968"/>
    <w:rsid w:val="00566B4D"/>
    <w:rsid w:val="005722A3"/>
    <w:rsid w:val="00573D84"/>
    <w:rsid w:val="00573E11"/>
    <w:rsid w:val="005806E8"/>
    <w:rsid w:val="00580CE9"/>
    <w:rsid w:val="00581267"/>
    <w:rsid w:val="00583E57"/>
    <w:rsid w:val="00584B3F"/>
    <w:rsid w:val="00584D0F"/>
    <w:rsid w:val="005876CF"/>
    <w:rsid w:val="00594B31"/>
    <w:rsid w:val="00595DEC"/>
    <w:rsid w:val="00596AD9"/>
    <w:rsid w:val="005A0EFB"/>
    <w:rsid w:val="005A2340"/>
    <w:rsid w:val="005A3D3B"/>
    <w:rsid w:val="005A41A7"/>
    <w:rsid w:val="005A5375"/>
    <w:rsid w:val="005B5C3D"/>
    <w:rsid w:val="005B72A2"/>
    <w:rsid w:val="005C5811"/>
    <w:rsid w:val="005C720A"/>
    <w:rsid w:val="005C727A"/>
    <w:rsid w:val="005C7F07"/>
    <w:rsid w:val="005D09FE"/>
    <w:rsid w:val="005D6305"/>
    <w:rsid w:val="005E3571"/>
    <w:rsid w:val="005E4D45"/>
    <w:rsid w:val="005E5106"/>
    <w:rsid w:val="005E647F"/>
    <w:rsid w:val="005F0323"/>
    <w:rsid w:val="005F4A28"/>
    <w:rsid w:val="005F5449"/>
    <w:rsid w:val="005F54C6"/>
    <w:rsid w:val="005F6AE9"/>
    <w:rsid w:val="0060111E"/>
    <w:rsid w:val="00601231"/>
    <w:rsid w:val="0060152F"/>
    <w:rsid w:val="00606098"/>
    <w:rsid w:val="00606D9C"/>
    <w:rsid w:val="0061101B"/>
    <w:rsid w:val="00612CFC"/>
    <w:rsid w:val="0061440D"/>
    <w:rsid w:val="00615148"/>
    <w:rsid w:val="0061620E"/>
    <w:rsid w:val="006178E1"/>
    <w:rsid w:val="00617FA5"/>
    <w:rsid w:val="00620327"/>
    <w:rsid w:val="00620C81"/>
    <w:rsid w:val="006214D6"/>
    <w:rsid w:val="0063429D"/>
    <w:rsid w:val="00637C5E"/>
    <w:rsid w:val="00637D39"/>
    <w:rsid w:val="00643342"/>
    <w:rsid w:val="006434D3"/>
    <w:rsid w:val="00643B53"/>
    <w:rsid w:val="0064402C"/>
    <w:rsid w:val="00645615"/>
    <w:rsid w:val="00646249"/>
    <w:rsid w:val="00646824"/>
    <w:rsid w:val="00652B6F"/>
    <w:rsid w:val="0065410F"/>
    <w:rsid w:val="00656220"/>
    <w:rsid w:val="0065763A"/>
    <w:rsid w:val="0066274D"/>
    <w:rsid w:val="00664324"/>
    <w:rsid w:val="00664328"/>
    <w:rsid w:val="00665949"/>
    <w:rsid w:val="00667408"/>
    <w:rsid w:val="00670910"/>
    <w:rsid w:val="00671B1F"/>
    <w:rsid w:val="006823E0"/>
    <w:rsid w:val="00687DBB"/>
    <w:rsid w:val="00692A04"/>
    <w:rsid w:val="00692E22"/>
    <w:rsid w:val="00693273"/>
    <w:rsid w:val="00696B09"/>
    <w:rsid w:val="006A35F0"/>
    <w:rsid w:val="006A4B28"/>
    <w:rsid w:val="006A6CBA"/>
    <w:rsid w:val="006B44C4"/>
    <w:rsid w:val="006B4E4A"/>
    <w:rsid w:val="006B6CDA"/>
    <w:rsid w:val="006C176D"/>
    <w:rsid w:val="006C5457"/>
    <w:rsid w:val="006C5A9A"/>
    <w:rsid w:val="006D3104"/>
    <w:rsid w:val="006D327B"/>
    <w:rsid w:val="006D6B20"/>
    <w:rsid w:val="006D75CE"/>
    <w:rsid w:val="006E2B37"/>
    <w:rsid w:val="006E3A5E"/>
    <w:rsid w:val="006E4922"/>
    <w:rsid w:val="006E66E3"/>
    <w:rsid w:val="006E6DAC"/>
    <w:rsid w:val="006F0A16"/>
    <w:rsid w:val="006F1B32"/>
    <w:rsid w:val="006F2F88"/>
    <w:rsid w:val="006F3AAD"/>
    <w:rsid w:val="006F723B"/>
    <w:rsid w:val="006F7322"/>
    <w:rsid w:val="00702DE5"/>
    <w:rsid w:val="0070523A"/>
    <w:rsid w:val="00706E91"/>
    <w:rsid w:val="007070B4"/>
    <w:rsid w:val="007075B8"/>
    <w:rsid w:val="007103FA"/>
    <w:rsid w:val="00712D4E"/>
    <w:rsid w:val="00715C0F"/>
    <w:rsid w:val="00715F15"/>
    <w:rsid w:val="00723E46"/>
    <w:rsid w:val="00725DF9"/>
    <w:rsid w:val="00726222"/>
    <w:rsid w:val="00727560"/>
    <w:rsid w:val="007276EC"/>
    <w:rsid w:val="00727A44"/>
    <w:rsid w:val="00727D6F"/>
    <w:rsid w:val="00727F6C"/>
    <w:rsid w:val="00734A88"/>
    <w:rsid w:val="00735805"/>
    <w:rsid w:val="00735AA5"/>
    <w:rsid w:val="007371FE"/>
    <w:rsid w:val="0074034D"/>
    <w:rsid w:val="007413B1"/>
    <w:rsid w:val="00743DDC"/>
    <w:rsid w:val="00745906"/>
    <w:rsid w:val="007468DD"/>
    <w:rsid w:val="00747C9C"/>
    <w:rsid w:val="00747F54"/>
    <w:rsid w:val="00750B79"/>
    <w:rsid w:val="00754F6D"/>
    <w:rsid w:val="0075797B"/>
    <w:rsid w:val="00760349"/>
    <w:rsid w:val="00763726"/>
    <w:rsid w:val="00764018"/>
    <w:rsid w:val="007647EB"/>
    <w:rsid w:val="00765B7C"/>
    <w:rsid w:val="00770977"/>
    <w:rsid w:val="00772E7E"/>
    <w:rsid w:val="00773645"/>
    <w:rsid w:val="0077381F"/>
    <w:rsid w:val="0077519D"/>
    <w:rsid w:val="007776D6"/>
    <w:rsid w:val="00780DAA"/>
    <w:rsid w:val="00782CA6"/>
    <w:rsid w:val="00784A19"/>
    <w:rsid w:val="007856F7"/>
    <w:rsid w:val="00785B10"/>
    <w:rsid w:val="00785F9A"/>
    <w:rsid w:val="007906A7"/>
    <w:rsid w:val="00790DB3"/>
    <w:rsid w:val="00792006"/>
    <w:rsid w:val="00792551"/>
    <w:rsid w:val="00793176"/>
    <w:rsid w:val="00794F4A"/>
    <w:rsid w:val="00795485"/>
    <w:rsid w:val="007A2C3B"/>
    <w:rsid w:val="007A361E"/>
    <w:rsid w:val="007A435A"/>
    <w:rsid w:val="007A69EF"/>
    <w:rsid w:val="007B38A0"/>
    <w:rsid w:val="007B39BC"/>
    <w:rsid w:val="007B5F4E"/>
    <w:rsid w:val="007B642A"/>
    <w:rsid w:val="007C37EE"/>
    <w:rsid w:val="007C5889"/>
    <w:rsid w:val="007C6429"/>
    <w:rsid w:val="007D0765"/>
    <w:rsid w:val="007D7500"/>
    <w:rsid w:val="007E194E"/>
    <w:rsid w:val="007E263D"/>
    <w:rsid w:val="007E3F89"/>
    <w:rsid w:val="007E48B0"/>
    <w:rsid w:val="007E4D6E"/>
    <w:rsid w:val="007F0D55"/>
    <w:rsid w:val="007F2234"/>
    <w:rsid w:val="007F7138"/>
    <w:rsid w:val="0080310C"/>
    <w:rsid w:val="008043F6"/>
    <w:rsid w:val="0080755D"/>
    <w:rsid w:val="008102DA"/>
    <w:rsid w:val="00810F93"/>
    <w:rsid w:val="0081200F"/>
    <w:rsid w:val="0081298D"/>
    <w:rsid w:val="008142AD"/>
    <w:rsid w:val="008167DB"/>
    <w:rsid w:val="00816A70"/>
    <w:rsid w:val="00817F43"/>
    <w:rsid w:val="00821D64"/>
    <w:rsid w:val="00822FAB"/>
    <w:rsid w:val="00825A4C"/>
    <w:rsid w:val="008262D0"/>
    <w:rsid w:val="00833FC4"/>
    <w:rsid w:val="00840B31"/>
    <w:rsid w:val="00842655"/>
    <w:rsid w:val="00845DD4"/>
    <w:rsid w:val="00846FBA"/>
    <w:rsid w:val="0085210B"/>
    <w:rsid w:val="0085443C"/>
    <w:rsid w:val="008555D5"/>
    <w:rsid w:val="008579B8"/>
    <w:rsid w:val="008629B3"/>
    <w:rsid w:val="00865169"/>
    <w:rsid w:val="008678A0"/>
    <w:rsid w:val="00870FA6"/>
    <w:rsid w:val="00871445"/>
    <w:rsid w:val="00872780"/>
    <w:rsid w:val="008734A9"/>
    <w:rsid w:val="0087402D"/>
    <w:rsid w:val="00874836"/>
    <w:rsid w:val="00874CD4"/>
    <w:rsid w:val="00876780"/>
    <w:rsid w:val="008769C7"/>
    <w:rsid w:val="00880352"/>
    <w:rsid w:val="00881E68"/>
    <w:rsid w:val="0089026E"/>
    <w:rsid w:val="00892580"/>
    <w:rsid w:val="00892B14"/>
    <w:rsid w:val="00897947"/>
    <w:rsid w:val="008A0E28"/>
    <w:rsid w:val="008A4987"/>
    <w:rsid w:val="008A5D6E"/>
    <w:rsid w:val="008A6E56"/>
    <w:rsid w:val="008A6E61"/>
    <w:rsid w:val="008B0C15"/>
    <w:rsid w:val="008B189F"/>
    <w:rsid w:val="008B44EF"/>
    <w:rsid w:val="008B5720"/>
    <w:rsid w:val="008B5C3A"/>
    <w:rsid w:val="008B5DE2"/>
    <w:rsid w:val="008B7211"/>
    <w:rsid w:val="008C2B5C"/>
    <w:rsid w:val="008C7BB4"/>
    <w:rsid w:val="008D03AD"/>
    <w:rsid w:val="008D1B00"/>
    <w:rsid w:val="008D46D6"/>
    <w:rsid w:val="008E13E1"/>
    <w:rsid w:val="008E235B"/>
    <w:rsid w:val="008E4408"/>
    <w:rsid w:val="008E6214"/>
    <w:rsid w:val="008E74DA"/>
    <w:rsid w:val="008F0729"/>
    <w:rsid w:val="008F117A"/>
    <w:rsid w:val="008F1CA3"/>
    <w:rsid w:val="008F2BE6"/>
    <w:rsid w:val="008F6980"/>
    <w:rsid w:val="008F79FE"/>
    <w:rsid w:val="008F7E58"/>
    <w:rsid w:val="00901491"/>
    <w:rsid w:val="00904862"/>
    <w:rsid w:val="00906601"/>
    <w:rsid w:val="00906D4E"/>
    <w:rsid w:val="00912D76"/>
    <w:rsid w:val="00914957"/>
    <w:rsid w:val="009152D4"/>
    <w:rsid w:val="00915A14"/>
    <w:rsid w:val="00916CC2"/>
    <w:rsid w:val="00920DAD"/>
    <w:rsid w:val="00924304"/>
    <w:rsid w:val="00924434"/>
    <w:rsid w:val="00926007"/>
    <w:rsid w:val="00931688"/>
    <w:rsid w:val="009321AD"/>
    <w:rsid w:val="00936C9B"/>
    <w:rsid w:val="009373D0"/>
    <w:rsid w:val="0093777B"/>
    <w:rsid w:val="009447DA"/>
    <w:rsid w:val="00945907"/>
    <w:rsid w:val="00945E3C"/>
    <w:rsid w:val="009502DF"/>
    <w:rsid w:val="009540DA"/>
    <w:rsid w:val="00956431"/>
    <w:rsid w:val="009615B0"/>
    <w:rsid w:val="00962A4A"/>
    <w:rsid w:val="00963F54"/>
    <w:rsid w:val="00964B3E"/>
    <w:rsid w:val="00970CA5"/>
    <w:rsid w:val="00970EE6"/>
    <w:rsid w:val="009718E3"/>
    <w:rsid w:val="00976037"/>
    <w:rsid w:val="00976DAC"/>
    <w:rsid w:val="00980C85"/>
    <w:rsid w:val="009814C1"/>
    <w:rsid w:val="00982344"/>
    <w:rsid w:val="00982C7F"/>
    <w:rsid w:val="00991FF7"/>
    <w:rsid w:val="00993210"/>
    <w:rsid w:val="009A0F32"/>
    <w:rsid w:val="009A2974"/>
    <w:rsid w:val="009A39F1"/>
    <w:rsid w:val="009A4508"/>
    <w:rsid w:val="009A6D35"/>
    <w:rsid w:val="009A6EDC"/>
    <w:rsid w:val="009B18CB"/>
    <w:rsid w:val="009B1924"/>
    <w:rsid w:val="009B2862"/>
    <w:rsid w:val="009B7268"/>
    <w:rsid w:val="009C15FB"/>
    <w:rsid w:val="009C5DFE"/>
    <w:rsid w:val="009C722D"/>
    <w:rsid w:val="009D1B20"/>
    <w:rsid w:val="009D3877"/>
    <w:rsid w:val="009E139E"/>
    <w:rsid w:val="009E256A"/>
    <w:rsid w:val="009E45A9"/>
    <w:rsid w:val="009E5B3C"/>
    <w:rsid w:val="009E6F97"/>
    <w:rsid w:val="009E7A42"/>
    <w:rsid w:val="009F14D9"/>
    <w:rsid w:val="00A023C0"/>
    <w:rsid w:val="00A02E8F"/>
    <w:rsid w:val="00A03704"/>
    <w:rsid w:val="00A03AB7"/>
    <w:rsid w:val="00A063A4"/>
    <w:rsid w:val="00A10738"/>
    <w:rsid w:val="00A109AC"/>
    <w:rsid w:val="00A1227C"/>
    <w:rsid w:val="00A122C3"/>
    <w:rsid w:val="00A12589"/>
    <w:rsid w:val="00A12826"/>
    <w:rsid w:val="00A146C1"/>
    <w:rsid w:val="00A1489C"/>
    <w:rsid w:val="00A211A4"/>
    <w:rsid w:val="00A26246"/>
    <w:rsid w:val="00A3276C"/>
    <w:rsid w:val="00A41648"/>
    <w:rsid w:val="00A42CBA"/>
    <w:rsid w:val="00A43774"/>
    <w:rsid w:val="00A467CF"/>
    <w:rsid w:val="00A507FA"/>
    <w:rsid w:val="00A52112"/>
    <w:rsid w:val="00A53BE7"/>
    <w:rsid w:val="00A571A3"/>
    <w:rsid w:val="00A66C94"/>
    <w:rsid w:val="00A74407"/>
    <w:rsid w:val="00A77010"/>
    <w:rsid w:val="00A804E6"/>
    <w:rsid w:val="00A81CB8"/>
    <w:rsid w:val="00A8206D"/>
    <w:rsid w:val="00A845B6"/>
    <w:rsid w:val="00A84B48"/>
    <w:rsid w:val="00A87277"/>
    <w:rsid w:val="00A93806"/>
    <w:rsid w:val="00A94514"/>
    <w:rsid w:val="00A948C9"/>
    <w:rsid w:val="00A95638"/>
    <w:rsid w:val="00A962EE"/>
    <w:rsid w:val="00A969B0"/>
    <w:rsid w:val="00AA0BBA"/>
    <w:rsid w:val="00AA1D34"/>
    <w:rsid w:val="00AA46CD"/>
    <w:rsid w:val="00AA49C1"/>
    <w:rsid w:val="00AA4C0D"/>
    <w:rsid w:val="00AA4E9C"/>
    <w:rsid w:val="00AB0686"/>
    <w:rsid w:val="00AB3017"/>
    <w:rsid w:val="00AB35E6"/>
    <w:rsid w:val="00AB4F6B"/>
    <w:rsid w:val="00AB776E"/>
    <w:rsid w:val="00AC147D"/>
    <w:rsid w:val="00AC1653"/>
    <w:rsid w:val="00AC1CC7"/>
    <w:rsid w:val="00AC369F"/>
    <w:rsid w:val="00AC4596"/>
    <w:rsid w:val="00AC4FE1"/>
    <w:rsid w:val="00AC5F52"/>
    <w:rsid w:val="00AD1866"/>
    <w:rsid w:val="00AD3B03"/>
    <w:rsid w:val="00AD4F6C"/>
    <w:rsid w:val="00AD7ADE"/>
    <w:rsid w:val="00AE0055"/>
    <w:rsid w:val="00AE0B60"/>
    <w:rsid w:val="00AE3A6A"/>
    <w:rsid w:val="00AE4780"/>
    <w:rsid w:val="00AE4A68"/>
    <w:rsid w:val="00AE79B4"/>
    <w:rsid w:val="00AE7F32"/>
    <w:rsid w:val="00AE7FC8"/>
    <w:rsid w:val="00AF09ED"/>
    <w:rsid w:val="00AF15F6"/>
    <w:rsid w:val="00AF4C65"/>
    <w:rsid w:val="00AF6193"/>
    <w:rsid w:val="00AF66D1"/>
    <w:rsid w:val="00AF6F95"/>
    <w:rsid w:val="00B01F77"/>
    <w:rsid w:val="00B04C6E"/>
    <w:rsid w:val="00B062D2"/>
    <w:rsid w:val="00B07CEC"/>
    <w:rsid w:val="00B13DFE"/>
    <w:rsid w:val="00B1554B"/>
    <w:rsid w:val="00B1646C"/>
    <w:rsid w:val="00B16743"/>
    <w:rsid w:val="00B16DE1"/>
    <w:rsid w:val="00B17684"/>
    <w:rsid w:val="00B17C4A"/>
    <w:rsid w:val="00B20004"/>
    <w:rsid w:val="00B20D8E"/>
    <w:rsid w:val="00B22271"/>
    <w:rsid w:val="00B2260D"/>
    <w:rsid w:val="00B26F35"/>
    <w:rsid w:val="00B31741"/>
    <w:rsid w:val="00B31A0B"/>
    <w:rsid w:val="00B3256D"/>
    <w:rsid w:val="00B33A13"/>
    <w:rsid w:val="00B33B77"/>
    <w:rsid w:val="00B34DE3"/>
    <w:rsid w:val="00B36FC1"/>
    <w:rsid w:val="00B40622"/>
    <w:rsid w:val="00B40D34"/>
    <w:rsid w:val="00B42F33"/>
    <w:rsid w:val="00B4430A"/>
    <w:rsid w:val="00B46B59"/>
    <w:rsid w:val="00B473AB"/>
    <w:rsid w:val="00B51E49"/>
    <w:rsid w:val="00B52820"/>
    <w:rsid w:val="00B60B86"/>
    <w:rsid w:val="00B66438"/>
    <w:rsid w:val="00B71C59"/>
    <w:rsid w:val="00B75A0C"/>
    <w:rsid w:val="00B817DB"/>
    <w:rsid w:val="00B825EB"/>
    <w:rsid w:val="00B83EC1"/>
    <w:rsid w:val="00B85A33"/>
    <w:rsid w:val="00BA0838"/>
    <w:rsid w:val="00BA765C"/>
    <w:rsid w:val="00BB2A57"/>
    <w:rsid w:val="00BB3E3F"/>
    <w:rsid w:val="00BB4DD8"/>
    <w:rsid w:val="00BB53A0"/>
    <w:rsid w:val="00BB59FD"/>
    <w:rsid w:val="00BB5E10"/>
    <w:rsid w:val="00BB686E"/>
    <w:rsid w:val="00BB6CC0"/>
    <w:rsid w:val="00BC01E0"/>
    <w:rsid w:val="00BC1512"/>
    <w:rsid w:val="00BC2DEC"/>
    <w:rsid w:val="00BC669C"/>
    <w:rsid w:val="00BD0490"/>
    <w:rsid w:val="00BD14E9"/>
    <w:rsid w:val="00BD2496"/>
    <w:rsid w:val="00BD275A"/>
    <w:rsid w:val="00BD5ACB"/>
    <w:rsid w:val="00BE070C"/>
    <w:rsid w:val="00BE1CD5"/>
    <w:rsid w:val="00BE5711"/>
    <w:rsid w:val="00BF15BF"/>
    <w:rsid w:val="00BF3257"/>
    <w:rsid w:val="00BF4A20"/>
    <w:rsid w:val="00BF5751"/>
    <w:rsid w:val="00C132F9"/>
    <w:rsid w:val="00C1489A"/>
    <w:rsid w:val="00C15228"/>
    <w:rsid w:val="00C15876"/>
    <w:rsid w:val="00C17717"/>
    <w:rsid w:val="00C17B9D"/>
    <w:rsid w:val="00C22587"/>
    <w:rsid w:val="00C22847"/>
    <w:rsid w:val="00C22BE5"/>
    <w:rsid w:val="00C25880"/>
    <w:rsid w:val="00C26DB8"/>
    <w:rsid w:val="00C272DE"/>
    <w:rsid w:val="00C316B3"/>
    <w:rsid w:val="00C37217"/>
    <w:rsid w:val="00C41049"/>
    <w:rsid w:val="00C438A2"/>
    <w:rsid w:val="00C46884"/>
    <w:rsid w:val="00C47D4F"/>
    <w:rsid w:val="00C50828"/>
    <w:rsid w:val="00C5275E"/>
    <w:rsid w:val="00C534E1"/>
    <w:rsid w:val="00C56618"/>
    <w:rsid w:val="00C607C5"/>
    <w:rsid w:val="00C61307"/>
    <w:rsid w:val="00C6218E"/>
    <w:rsid w:val="00C6286B"/>
    <w:rsid w:val="00C6738B"/>
    <w:rsid w:val="00C67408"/>
    <w:rsid w:val="00C7017C"/>
    <w:rsid w:val="00C76C6D"/>
    <w:rsid w:val="00C875AA"/>
    <w:rsid w:val="00C9046F"/>
    <w:rsid w:val="00C9069E"/>
    <w:rsid w:val="00C93CE0"/>
    <w:rsid w:val="00C9525A"/>
    <w:rsid w:val="00C95EAC"/>
    <w:rsid w:val="00C975FD"/>
    <w:rsid w:val="00CA0B51"/>
    <w:rsid w:val="00CA402F"/>
    <w:rsid w:val="00CA51E6"/>
    <w:rsid w:val="00CA7C40"/>
    <w:rsid w:val="00CB2635"/>
    <w:rsid w:val="00CB4ADF"/>
    <w:rsid w:val="00CB5271"/>
    <w:rsid w:val="00CB7F2D"/>
    <w:rsid w:val="00CC2CD7"/>
    <w:rsid w:val="00CC3B6F"/>
    <w:rsid w:val="00CC685B"/>
    <w:rsid w:val="00CD6FE0"/>
    <w:rsid w:val="00CD7619"/>
    <w:rsid w:val="00CE0E52"/>
    <w:rsid w:val="00CE2870"/>
    <w:rsid w:val="00CE294B"/>
    <w:rsid w:val="00CE5C8D"/>
    <w:rsid w:val="00CE7290"/>
    <w:rsid w:val="00CF0058"/>
    <w:rsid w:val="00CF1512"/>
    <w:rsid w:val="00CF2AA2"/>
    <w:rsid w:val="00CF5614"/>
    <w:rsid w:val="00CF5E3A"/>
    <w:rsid w:val="00D010D8"/>
    <w:rsid w:val="00D015F6"/>
    <w:rsid w:val="00D024B8"/>
    <w:rsid w:val="00D03769"/>
    <w:rsid w:val="00D054D7"/>
    <w:rsid w:val="00D07DC2"/>
    <w:rsid w:val="00D10AEF"/>
    <w:rsid w:val="00D122B0"/>
    <w:rsid w:val="00D13812"/>
    <w:rsid w:val="00D1539D"/>
    <w:rsid w:val="00D15E90"/>
    <w:rsid w:val="00D200E0"/>
    <w:rsid w:val="00D21786"/>
    <w:rsid w:val="00D22023"/>
    <w:rsid w:val="00D24CAF"/>
    <w:rsid w:val="00D26513"/>
    <w:rsid w:val="00D26FEB"/>
    <w:rsid w:val="00D31FB1"/>
    <w:rsid w:val="00D34AB5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50176"/>
    <w:rsid w:val="00D52C0C"/>
    <w:rsid w:val="00D53225"/>
    <w:rsid w:val="00D613A7"/>
    <w:rsid w:val="00D661BC"/>
    <w:rsid w:val="00D67E25"/>
    <w:rsid w:val="00D701F8"/>
    <w:rsid w:val="00D7310A"/>
    <w:rsid w:val="00D7540B"/>
    <w:rsid w:val="00D773B4"/>
    <w:rsid w:val="00D8644E"/>
    <w:rsid w:val="00D9579E"/>
    <w:rsid w:val="00D95E2E"/>
    <w:rsid w:val="00DA2279"/>
    <w:rsid w:val="00DA22E8"/>
    <w:rsid w:val="00DA2EE9"/>
    <w:rsid w:val="00DA3143"/>
    <w:rsid w:val="00DA4CFF"/>
    <w:rsid w:val="00DB0675"/>
    <w:rsid w:val="00DB0AE5"/>
    <w:rsid w:val="00DB1A9E"/>
    <w:rsid w:val="00DB40AE"/>
    <w:rsid w:val="00DB554F"/>
    <w:rsid w:val="00DC16B6"/>
    <w:rsid w:val="00DC309A"/>
    <w:rsid w:val="00DC5A95"/>
    <w:rsid w:val="00DC7D95"/>
    <w:rsid w:val="00DD2CA1"/>
    <w:rsid w:val="00DD49D9"/>
    <w:rsid w:val="00DD5347"/>
    <w:rsid w:val="00DD5484"/>
    <w:rsid w:val="00DD55C0"/>
    <w:rsid w:val="00DD5A5D"/>
    <w:rsid w:val="00DD5F9D"/>
    <w:rsid w:val="00DD6277"/>
    <w:rsid w:val="00DD7E9B"/>
    <w:rsid w:val="00DE0899"/>
    <w:rsid w:val="00DE0C69"/>
    <w:rsid w:val="00DE333E"/>
    <w:rsid w:val="00DE6F0C"/>
    <w:rsid w:val="00DF12C8"/>
    <w:rsid w:val="00DF139B"/>
    <w:rsid w:val="00DF4DA2"/>
    <w:rsid w:val="00DF57DD"/>
    <w:rsid w:val="00DF5D23"/>
    <w:rsid w:val="00DF636C"/>
    <w:rsid w:val="00DF6F64"/>
    <w:rsid w:val="00E009A0"/>
    <w:rsid w:val="00E00D8D"/>
    <w:rsid w:val="00E02D84"/>
    <w:rsid w:val="00E039A5"/>
    <w:rsid w:val="00E05124"/>
    <w:rsid w:val="00E05362"/>
    <w:rsid w:val="00E05448"/>
    <w:rsid w:val="00E054B8"/>
    <w:rsid w:val="00E07E0C"/>
    <w:rsid w:val="00E13314"/>
    <w:rsid w:val="00E133D1"/>
    <w:rsid w:val="00E13C29"/>
    <w:rsid w:val="00E25525"/>
    <w:rsid w:val="00E25F09"/>
    <w:rsid w:val="00E30742"/>
    <w:rsid w:val="00E320BA"/>
    <w:rsid w:val="00E3287F"/>
    <w:rsid w:val="00E32E4B"/>
    <w:rsid w:val="00E33024"/>
    <w:rsid w:val="00E335BB"/>
    <w:rsid w:val="00E344D7"/>
    <w:rsid w:val="00E35071"/>
    <w:rsid w:val="00E3621D"/>
    <w:rsid w:val="00E4010D"/>
    <w:rsid w:val="00E40F64"/>
    <w:rsid w:val="00E42409"/>
    <w:rsid w:val="00E44BB8"/>
    <w:rsid w:val="00E47954"/>
    <w:rsid w:val="00E54C43"/>
    <w:rsid w:val="00E57959"/>
    <w:rsid w:val="00E57E8D"/>
    <w:rsid w:val="00E648DC"/>
    <w:rsid w:val="00E65538"/>
    <w:rsid w:val="00E65DE3"/>
    <w:rsid w:val="00E66402"/>
    <w:rsid w:val="00E674C5"/>
    <w:rsid w:val="00E70739"/>
    <w:rsid w:val="00E7100B"/>
    <w:rsid w:val="00E75005"/>
    <w:rsid w:val="00E76EBF"/>
    <w:rsid w:val="00E779FA"/>
    <w:rsid w:val="00E823E7"/>
    <w:rsid w:val="00E8308E"/>
    <w:rsid w:val="00E83EF0"/>
    <w:rsid w:val="00E86021"/>
    <w:rsid w:val="00E87F2A"/>
    <w:rsid w:val="00E90E77"/>
    <w:rsid w:val="00E948FC"/>
    <w:rsid w:val="00E97417"/>
    <w:rsid w:val="00EA1B1D"/>
    <w:rsid w:val="00EA2089"/>
    <w:rsid w:val="00EA2D78"/>
    <w:rsid w:val="00EA5492"/>
    <w:rsid w:val="00EB03BD"/>
    <w:rsid w:val="00EB16EB"/>
    <w:rsid w:val="00EB454E"/>
    <w:rsid w:val="00EB6194"/>
    <w:rsid w:val="00EB61B3"/>
    <w:rsid w:val="00EC0674"/>
    <w:rsid w:val="00EC35FD"/>
    <w:rsid w:val="00EC3820"/>
    <w:rsid w:val="00EC58E5"/>
    <w:rsid w:val="00EC5D6B"/>
    <w:rsid w:val="00EC69DF"/>
    <w:rsid w:val="00EC6F8D"/>
    <w:rsid w:val="00ED0476"/>
    <w:rsid w:val="00ED3B7A"/>
    <w:rsid w:val="00ED46E1"/>
    <w:rsid w:val="00ED4F4D"/>
    <w:rsid w:val="00ED5211"/>
    <w:rsid w:val="00ED78D0"/>
    <w:rsid w:val="00EE1859"/>
    <w:rsid w:val="00EE51D7"/>
    <w:rsid w:val="00EE55C0"/>
    <w:rsid w:val="00EE6315"/>
    <w:rsid w:val="00EE6CAF"/>
    <w:rsid w:val="00EE7983"/>
    <w:rsid w:val="00EE7FD5"/>
    <w:rsid w:val="00EF016D"/>
    <w:rsid w:val="00EF06C0"/>
    <w:rsid w:val="00EF1817"/>
    <w:rsid w:val="00EF3FD0"/>
    <w:rsid w:val="00EF4E05"/>
    <w:rsid w:val="00EF5FF4"/>
    <w:rsid w:val="00F00B93"/>
    <w:rsid w:val="00F029F0"/>
    <w:rsid w:val="00F02B34"/>
    <w:rsid w:val="00F032BB"/>
    <w:rsid w:val="00F065FF"/>
    <w:rsid w:val="00F06923"/>
    <w:rsid w:val="00F13C29"/>
    <w:rsid w:val="00F14442"/>
    <w:rsid w:val="00F20A52"/>
    <w:rsid w:val="00F23386"/>
    <w:rsid w:val="00F26F24"/>
    <w:rsid w:val="00F330E0"/>
    <w:rsid w:val="00F342A0"/>
    <w:rsid w:val="00F377A1"/>
    <w:rsid w:val="00F40BDC"/>
    <w:rsid w:val="00F42DFB"/>
    <w:rsid w:val="00F45529"/>
    <w:rsid w:val="00F45862"/>
    <w:rsid w:val="00F53310"/>
    <w:rsid w:val="00F60E84"/>
    <w:rsid w:val="00F62449"/>
    <w:rsid w:val="00F625C5"/>
    <w:rsid w:val="00F62A67"/>
    <w:rsid w:val="00F65CCA"/>
    <w:rsid w:val="00F72982"/>
    <w:rsid w:val="00F73E09"/>
    <w:rsid w:val="00F80832"/>
    <w:rsid w:val="00F83A81"/>
    <w:rsid w:val="00F84E4A"/>
    <w:rsid w:val="00F92F4A"/>
    <w:rsid w:val="00F93246"/>
    <w:rsid w:val="00F94D2C"/>
    <w:rsid w:val="00FA1020"/>
    <w:rsid w:val="00FA4A91"/>
    <w:rsid w:val="00FA4CB1"/>
    <w:rsid w:val="00FB138E"/>
    <w:rsid w:val="00FB44E0"/>
    <w:rsid w:val="00FB6729"/>
    <w:rsid w:val="00FC0C73"/>
    <w:rsid w:val="00FC68EC"/>
    <w:rsid w:val="00FC6FB0"/>
    <w:rsid w:val="00FD2756"/>
    <w:rsid w:val="00FD28A3"/>
    <w:rsid w:val="00FD344F"/>
    <w:rsid w:val="00FE4014"/>
    <w:rsid w:val="00FE5B1E"/>
    <w:rsid w:val="00FF0102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67E8"/>
  <w15:docId w15:val="{CDB58A50-CA32-4DCE-BC5A-95901A79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2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51E6-E4F6-4B66-B256-069F58F2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5</Pages>
  <Words>1481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76</cp:revision>
  <cp:lastPrinted>2014-02-04T11:11:00Z</cp:lastPrinted>
  <dcterms:created xsi:type="dcterms:W3CDTF">2022-05-12T07:54:00Z</dcterms:created>
  <dcterms:modified xsi:type="dcterms:W3CDTF">2024-02-09T08:47:00Z</dcterms:modified>
</cp:coreProperties>
</file>